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2D" w:rsidRDefault="008D7C43" w:rsidP="00E2272D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:rsidR="0055591F" w:rsidRDefault="0055591F" w:rsidP="0055591F">
      <w:pPr>
        <w:spacing w:after="0"/>
        <w:jc w:val="center"/>
        <w:rPr>
          <w:noProof/>
          <w:lang w:eastAsia="cs-CZ"/>
        </w:rPr>
      </w:pPr>
    </w:p>
    <w:p w:rsidR="001218F7" w:rsidRDefault="001218F7" w:rsidP="0055591F">
      <w:pPr>
        <w:spacing w:after="0"/>
        <w:jc w:val="center"/>
        <w:rPr>
          <w:noProof/>
          <w:lang w:eastAsia="cs-CZ"/>
        </w:rPr>
      </w:pPr>
    </w:p>
    <w:p w:rsidR="001218F7" w:rsidRPr="00680339" w:rsidRDefault="001218F7" w:rsidP="0055591F">
      <w:pPr>
        <w:spacing w:after="0"/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D75AB" w:rsidTr="00B172A2">
        <w:tc>
          <w:tcPr>
            <w:tcW w:w="9212" w:type="dxa"/>
          </w:tcPr>
          <w:p w:rsidR="00BD75AB" w:rsidRPr="00680339" w:rsidRDefault="00BD75AB" w:rsidP="00B172A2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BD75AB" w:rsidTr="00B172A2">
        <w:trPr>
          <w:trHeight w:val="408"/>
        </w:trPr>
        <w:tc>
          <w:tcPr>
            <w:tcW w:w="9212" w:type="dxa"/>
          </w:tcPr>
          <w:p w:rsidR="00BD75AB" w:rsidRPr="00680339" w:rsidRDefault="00BD75AB" w:rsidP="00B172A2">
            <w:pPr>
              <w:jc w:val="center"/>
              <w:rPr>
                <w:b/>
              </w:rPr>
            </w:pPr>
            <w:r w:rsidRPr="00FF56CC">
              <w:rPr>
                <w:b/>
                <w:sz w:val="36"/>
              </w:rPr>
              <w:t>Rekonstrukce středu města Nový Bor – I. etapa</w:t>
            </w:r>
          </w:p>
        </w:tc>
      </w:tr>
    </w:tbl>
    <w:p w:rsidR="00BD75AB" w:rsidRDefault="00BD75AB" w:rsidP="00BD75AB"/>
    <w:p w:rsidR="00BD75AB" w:rsidRDefault="00BD75AB" w:rsidP="00BD75AB">
      <w:pPr>
        <w:jc w:val="center"/>
      </w:pPr>
      <w:r>
        <w:t>Veřejná zakázka je zadávána dle zákona č. 137/2006 Sb., o veřejných zakázkách (dále jen Zákon)</w:t>
      </w:r>
    </w:p>
    <w:p w:rsidR="00BD75AB" w:rsidRDefault="00BD75AB" w:rsidP="00BD75A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D75AB" w:rsidTr="00B172A2">
        <w:tc>
          <w:tcPr>
            <w:tcW w:w="4606" w:type="dxa"/>
          </w:tcPr>
          <w:p w:rsidR="00BD75AB" w:rsidRPr="006F49BD" w:rsidRDefault="00BD75AB" w:rsidP="00B172A2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BD75AB" w:rsidRPr="00662615" w:rsidRDefault="00BD75AB" w:rsidP="00B172A2">
            <w:r w:rsidRPr="00662615">
              <w:t>Otevřené řízení</w:t>
            </w:r>
          </w:p>
        </w:tc>
      </w:tr>
      <w:tr w:rsidR="00BD75AB" w:rsidTr="00B172A2">
        <w:tc>
          <w:tcPr>
            <w:tcW w:w="4606" w:type="dxa"/>
          </w:tcPr>
          <w:p w:rsidR="00BD75AB" w:rsidRPr="006F49BD" w:rsidRDefault="00BD75AB" w:rsidP="00B172A2">
            <w:pPr>
              <w:rPr>
                <w:b/>
              </w:rPr>
            </w:pPr>
            <w:r>
              <w:rPr>
                <w:b/>
              </w:rPr>
              <w:t>Rozsah veřejné zakázky</w:t>
            </w:r>
          </w:p>
        </w:tc>
        <w:tc>
          <w:tcPr>
            <w:tcW w:w="4606" w:type="dxa"/>
          </w:tcPr>
          <w:p w:rsidR="00BD75AB" w:rsidRDefault="00BD75AB" w:rsidP="00B172A2">
            <w:r>
              <w:t>Podlimitní</w:t>
            </w:r>
          </w:p>
        </w:tc>
      </w:tr>
      <w:tr w:rsidR="00BD75AB" w:rsidTr="00B172A2">
        <w:tc>
          <w:tcPr>
            <w:tcW w:w="4606" w:type="dxa"/>
          </w:tcPr>
          <w:p w:rsidR="00BD75AB" w:rsidRPr="006F49BD" w:rsidRDefault="00BD75AB" w:rsidP="00B172A2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BD75AB" w:rsidRDefault="00BD75AB" w:rsidP="00B172A2">
            <w:r>
              <w:t>Stavební práce</w:t>
            </w:r>
          </w:p>
        </w:tc>
      </w:tr>
      <w:tr w:rsidR="00BD75AB" w:rsidTr="00B172A2">
        <w:tc>
          <w:tcPr>
            <w:tcW w:w="4606" w:type="dxa"/>
          </w:tcPr>
          <w:p w:rsidR="00BD75AB" w:rsidRPr="006F49BD" w:rsidRDefault="00BD75AB" w:rsidP="00B172A2">
            <w:pPr>
              <w:rPr>
                <w:b/>
              </w:rPr>
            </w:pPr>
            <w:r w:rsidRPr="006F49BD">
              <w:rPr>
                <w:b/>
              </w:rPr>
              <w:t>Předpokládaná hodnota zakázky</w:t>
            </w:r>
          </w:p>
        </w:tc>
        <w:tc>
          <w:tcPr>
            <w:tcW w:w="4606" w:type="dxa"/>
          </w:tcPr>
          <w:p w:rsidR="00BD75AB" w:rsidRPr="00662615" w:rsidRDefault="00674DAF" w:rsidP="00B172A2">
            <w:pPr>
              <w:rPr>
                <w:b/>
              </w:rPr>
            </w:pPr>
            <w:r>
              <w:rPr>
                <w:b/>
              </w:rPr>
              <w:t>10 311</w:t>
            </w:r>
            <w:r>
              <w:rPr>
                <w:b/>
              </w:rPr>
              <w:t> </w:t>
            </w:r>
            <w:r>
              <w:rPr>
                <w:b/>
              </w:rPr>
              <w:t>468</w:t>
            </w:r>
            <w:r w:rsidRPr="00662615">
              <w:rPr>
                <w:b/>
              </w:rPr>
              <w:t xml:space="preserve"> </w:t>
            </w:r>
            <w:bookmarkStart w:id="0" w:name="_GoBack"/>
            <w:bookmarkEnd w:id="0"/>
            <w:r w:rsidR="00BD75AB" w:rsidRPr="00662615">
              <w:rPr>
                <w:b/>
              </w:rPr>
              <w:t>Kč bez DPH</w:t>
            </w:r>
          </w:p>
        </w:tc>
      </w:tr>
      <w:tr w:rsidR="00BD75AB" w:rsidTr="00B172A2">
        <w:tc>
          <w:tcPr>
            <w:tcW w:w="4606" w:type="dxa"/>
          </w:tcPr>
          <w:p w:rsidR="00BD75AB" w:rsidRPr="006F49BD" w:rsidRDefault="00BD75AB" w:rsidP="00B172A2">
            <w:pPr>
              <w:rPr>
                <w:b/>
              </w:rPr>
            </w:pPr>
            <w:r w:rsidRPr="006F49BD">
              <w:rPr>
                <w:b/>
              </w:rPr>
              <w:t>Adresa profilu zadavatele</w:t>
            </w:r>
          </w:p>
        </w:tc>
        <w:tc>
          <w:tcPr>
            <w:tcW w:w="4606" w:type="dxa"/>
          </w:tcPr>
          <w:p w:rsidR="00BD75AB" w:rsidRDefault="00BD4483" w:rsidP="00B172A2">
            <w:hyperlink r:id="rId9" w:history="1">
              <w:r w:rsidR="00BD75AB" w:rsidRPr="003236FE">
                <w:rPr>
                  <w:rStyle w:val="Hypertextovodkaz"/>
                </w:rPr>
                <w:t>https://zakazky.novy-bor.cz/profile_display_2.html</w:t>
              </w:r>
            </w:hyperlink>
            <w:r w:rsidR="00BD75AB">
              <w:t xml:space="preserve"> </w:t>
            </w:r>
          </w:p>
        </w:tc>
      </w:tr>
      <w:tr w:rsidR="00BD75AB" w:rsidTr="00B172A2">
        <w:tc>
          <w:tcPr>
            <w:tcW w:w="4606" w:type="dxa"/>
          </w:tcPr>
          <w:p w:rsidR="00BD75AB" w:rsidRPr="006F49BD" w:rsidRDefault="00BD75AB" w:rsidP="00B172A2">
            <w:pPr>
              <w:rPr>
                <w:b/>
              </w:rPr>
            </w:pPr>
            <w:r w:rsidRPr="006F49BD">
              <w:rPr>
                <w:b/>
              </w:rPr>
              <w:t>Datum zahájení řízení</w:t>
            </w:r>
          </w:p>
        </w:tc>
        <w:tc>
          <w:tcPr>
            <w:tcW w:w="4606" w:type="dxa"/>
          </w:tcPr>
          <w:p w:rsidR="00BD75AB" w:rsidRDefault="00DE693C" w:rsidP="00B172A2">
            <w:r>
              <w:t>18</w:t>
            </w:r>
            <w:r w:rsidR="00BD75AB">
              <w:t>. 2. 2013</w:t>
            </w:r>
          </w:p>
        </w:tc>
      </w:tr>
    </w:tbl>
    <w:p w:rsidR="00BD75AB" w:rsidRDefault="00BD75AB" w:rsidP="00BD75AB"/>
    <w:p w:rsidR="00BD75AB" w:rsidRPr="00680339" w:rsidRDefault="00BD75AB" w:rsidP="00BD75AB"/>
    <w:p w:rsidR="00BD75AB" w:rsidRPr="00E2272D" w:rsidRDefault="00BD75AB" w:rsidP="00BD75AB">
      <w:pPr>
        <w:pStyle w:val="Nzev"/>
        <w:jc w:val="center"/>
        <w:rPr>
          <w:rFonts w:cs="Arial"/>
          <w:b/>
          <w:color w:val="auto"/>
          <w:sz w:val="22"/>
          <w:szCs w:val="22"/>
        </w:rPr>
      </w:pPr>
    </w:p>
    <w:p w:rsidR="00BD75AB" w:rsidRPr="00E2272D" w:rsidRDefault="00BD75AB" w:rsidP="00BD75AB">
      <w:pPr>
        <w:pStyle w:val="Nzev"/>
        <w:jc w:val="center"/>
        <w:rPr>
          <w:rFonts w:cs="Arial"/>
          <w:b/>
          <w:color w:val="auto"/>
          <w:sz w:val="22"/>
          <w:szCs w:val="22"/>
        </w:rPr>
      </w:pPr>
    </w:p>
    <w:p w:rsidR="00BD75AB" w:rsidRDefault="00BD75AB" w:rsidP="00BD75AB">
      <w:pPr>
        <w:jc w:val="center"/>
      </w:pPr>
      <w:r>
        <w:t>Zakázka je zadávána v certifikovaném elektronickém nástroji EZAK, který je dostupný na https://zakazky.novy-bor.cz/.</w:t>
      </w:r>
    </w:p>
    <w:p w:rsidR="00BD75AB" w:rsidRDefault="00BD75AB" w:rsidP="00BD75AB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8B8FAC8" wp14:editId="3B797BF6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75AB" w:rsidRDefault="00BD75AB" w:rsidP="00BD75AB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BD75AB" w:rsidRDefault="00BD75AB" w:rsidP="00BD75AB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BD75AB" w:rsidRDefault="00BD75AB" w:rsidP="00BD75AB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BD75AB" w:rsidRDefault="00BD75AB" w:rsidP="00BD75AB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BD75AB" w:rsidRDefault="00BD75AB" w:rsidP="00BD75AB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BD75AB" w:rsidTr="00B172A2">
        <w:tc>
          <w:tcPr>
            <w:tcW w:w="4644" w:type="dxa"/>
          </w:tcPr>
          <w:p w:rsidR="00BD75AB" w:rsidRPr="009E145E" w:rsidRDefault="00BD75AB" w:rsidP="00B172A2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:rsidR="00BD75AB" w:rsidRDefault="00BD75AB" w:rsidP="00B172A2">
            <w:pPr>
              <w:pStyle w:val="Bezmezer"/>
              <w:rPr>
                <w:b/>
              </w:rPr>
            </w:pPr>
            <w:r>
              <w:rPr>
                <w:b/>
              </w:rPr>
              <w:t>Město Nový Bor</w:t>
            </w:r>
          </w:p>
          <w:p w:rsidR="00BD75AB" w:rsidRPr="00690C93" w:rsidRDefault="00BD75AB" w:rsidP="00B172A2">
            <w:pPr>
              <w:pStyle w:val="Bezmezer"/>
            </w:pPr>
            <w:r w:rsidRPr="00690C93">
              <w:rPr>
                <w:bCs/>
              </w:rPr>
              <w:t>Náměst</w:t>
            </w:r>
            <w:r>
              <w:rPr>
                <w:bCs/>
              </w:rPr>
              <w:t>í Míru 1</w:t>
            </w:r>
            <w:r>
              <w:rPr>
                <w:bCs/>
              </w:rPr>
              <w:br/>
              <w:t>473 01 Nový Bor</w:t>
            </w:r>
          </w:p>
          <w:p w:rsidR="00BD75AB" w:rsidRDefault="00BD75AB" w:rsidP="00B172A2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BD75AB" w:rsidRPr="009E145E" w:rsidRDefault="00BD75AB" w:rsidP="00B172A2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Zastoupení podle § 151 Zákona:</w:t>
            </w:r>
          </w:p>
          <w:p w:rsidR="00BD75AB" w:rsidRDefault="00BD75AB" w:rsidP="00B172A2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BD75AB" w:rsidRDefault="00BD75AB" w:rsidP="00B172A2">
            <w:pPr>
              <w:pStyle w:val="Bezmezer"/>
            </w:pPr>
            <w:r>
              <w:t xml:space="preserve">se sídlem Bellova 370/40, </w:t>
            </w:r>
          </w:p>
          <w:p w:rsidR="00BD75AB" w:rsidRDefault="00BD75AB" w:rsidP="00B172A2">
            <w:pPr>
              <w:pStyle w:val="Bezmezer"/>
            </w:pPr>
            <w:r>
              <w:t>623 00 Brno</w:t>
            </w:r>
          </w:p>
          <w:p w:rsidR="00BD75AB" w:rsidRDefault="00BD75AB" w:rsidP="00B172A2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BD75AB" w:rsidRDefault="00BD75AB" w:rsidP="00B172A2">
            <w:pPr>
              <w:pStyle w:val="Bezmezer"/>
              <w:rPr>
                <w:rFonts w:cs="Arial"/>
              </w:rPr>
            </w:pPr>
          </w:p>
        </w:tc>
      </w:tr>
      <w:tr w:rsidR="00BD75AB" w:rsidTr="00B172A2">
        <w:tc>
          <w:tcPr>
            <w:tcW w:w="4644" w:type="dxa"/>
          </w:tcPr>
          <w:p w:rsidR="00BD75AB" w:rsidRDefault="00BD75AB" w:rsidP="00B172A2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IČ: </w:t>
            </w:r>
            <w:r>
              <w:rPr>
                <w:b/>
                <w:bCs/>
              </w:rPr>
              <w:t>00260771</w:t>
            </w:r>
          </w:p>
        </w:tc>
        <w:tc>
          <w:tcPr>
            <w:tcW w:w="4568" w:type="dxa"/>
          </w:tcPr>
          <w:p w:rsidR="00BD75AB" w:rsidRPr="00680339" w:rsidRDefault="00BD75AB" w:rsidP="00B172A2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IČ: 26262525</w:t>
            </w:r>
          </w:p>
        </w:tc>
      </w:tr>
    </w:tbl>
    <w:p w:rsidR="009E145E" w:rsidRPr="0055591F" w:rsidRDefault="0055591F" w:rsidP="0055591F">
      <w:pPr>
        <w:spacing w:after="0"/>
        <w:rPr>
          <w:rFonts w:eastAsiaTheme="majorEastAsia" w:cstheme="majorBidi"/>
          <w:sz w:val="28"/>
          <w:szCs w:val="28"/>
        </w:rPr>
      </w:pPr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D7C43" w:rsidTr="00A72381">
        <w:tc>
          <w:tcPr>
            <w:tcW w:w="9212" w:type="dxa"/>
          </w:tcPr>
          <w:p w:rsidR="008D7C43" w:rsidRPr="00680339" w:rsidRDefault="008D7C43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8D7C43" w:rsidTr="00A72381">
        <w:trPr>
          <w:trHeight w:val="408"/>
        </w:trPr>
        <w:tc>
          <w:tcPr>
            <w:tcW w:w="9212" w:type="dxa"/>
          </w:tcPr>
          <w:p w:rsidR="008D7C43" w:rsidRPr="00680339" w:rsidRDefault="00BD75AB" w:rsidP="00A72381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Rekonstrukce středu města Nový Bor – I. etapa</w:t>
            </w:r>
          </w:p>
        </w:tc>
      </w:tr>
    </w:tbl>
    <w:p w:rsidR="008D7C43" w:rsidRDefault="008D7C43" w:rsidP="008D7C43"/>
    <w:p w:rsidR="008D7C43" w:rsidRDefault="008D7C43" w:rsidP="008D7C43"/>
    <w:p w:rsidR="008D7C43" w:rsidRDefault="008D7C43" w:rsidP="008D7C43"/>
    <w:p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:rsidR="008D7C43" w:rsidRDefault="008D7C43" w:rsidP="008D7C43">
      <w:pPr>
        <w:jc w:val="center"/>
        <w:rPr>
          <w:rFonts w:cs="Arial"/>
          <w:b/>
        </w:rPr>
      </w:pPr>
    </w:p>
    <w:p w:rsidR="008D7C43" w:rsidRDefault="008D7C43" w:rsidP="008D7C43">
      <w:pPr>
        <w:jc w:val="center"/>
        <w:rPr>
          <w:rFonts w:cs="Arial"/>
          <w:b/>
        </w:rPr>
      </w:pPr>
    </w:p>
    <w:p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7C43" w:rsidTr="00A72381">
        <w:tc>
          <w:tcPr>
            <w:tcW w:w="4606" w:type="dxa"/>
          </w:tcPr>
          <w:p w:rsidR="008D7C43" w:rsidRPr="006F49BD" w:rsidRDefault="008D7C43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8D7C43" w:rsidRDefault="00D72B91" w:rsidP="00A72381">
            <w:r>
              <w:t>Otevřené řízení</w:t>
            </w:r>
          </w:p>
        </w:tc>
      </w:tr>
      <w:tr w:rsidR="008D7C43" w:rsidTr="00A72381">
        <w:tc>
          <w:tcPr>
            <w:tcW w:w="4606" w:type="dxa"/>
          </w:tcPr>
          <w:p w:rsidR="008D7C43" w:rsidRPr="006F49BD" w:rsidRDefault="008D7C43" w:rsidP="00A72381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8D7C43" w:rsidRDefault="00325783" w:rsidP="00A72381">
            <w:r>
              <w:t>Stavební práce</w:t>
            </w:r>
          </w:p>
        </w:tc>
      </w:tr>
    </w:tbl>
    <w:p w:rsidR="008D7C43" w:rsidRDefault="008D7C43" w:rsidP="008D7C43">
      <w:pPr>
        <w:spacing w:line="360" w:lineRule="auto"/>
      </w:pPr>
    </w:p>
    <w:p w:rsidR="008D7C43" w:rsidRDefault="008D7C43" w:rsidP="008D7C43">
      <w:pPr>
        <w:spacing w:line="36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8D7C43" w:rsidTr="00D13171">
        <w:tc>
          <w:tcPr>
            <w:tcW w:w="4644" w:type="dxa"/>
          </w:tcPr>
          <w:p w:rsidR="008D7C43" w:rsidRPr="009E145E" w:rsidRDefault="008D7C43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:rsidR="00BD75AB" w:rsidRDefault="00BD75AB" w:rsidP="00BD75AB">
            <w:pPr>
              <w:pStyle w:val="Bezmezer"/>
              <w:rPr>
                <w:b/>
              </w:rPr>
            </w:pPr>
            <w:r>
              <w:rPr>
                <w:b/>
              </w:rPr>
              <w:t>Město Nový Bor</w:t>
            </w:r>
          </w:p>
          <w:p w:rsidR="00BD75AB" w:rsidRPr="00690C93" w:rsidRDefault="00BD75AB" w:rsidP="00BD75AB">
            <w:pPr>
              <w:pStyle w:val="Bezmezer"/>
            </w:pPr>
            <w:r w:rsidRPr="00690C93">
              <w:rPr>
                <w:bCs/>
              </w:rPr>
              <w:t>Náměst</w:t>
            </w:r>
            <w:r>
              <w:rPr>
                <w:bCs/>
              </w:rPr>
              <w:t>í Míru 1</w:t>
            </w:r>
            <w:r>
              <w:rPr>
                <w:bCs/>
              </w:rPr>
              <w:br/>
              <w:t>473 01 Nový Bor</w:t>
            </w:r>
          </w:p>
          <w:p w:rsidR="008D7C43" w:rsidRPr="00F96C33" w:rsidRDefault="008D7C43" w:rsidP="00A72381">
            <w:pPr>
              <w:pStyle w:val="Bezmezer"/>
            </w:pPr>
          </w:p>
          <w:p w:rsidR="008D7C43" w:rsidRDefault="008D7C43" w:rsidP="00A72381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8D7C43" w:rsidRPr="009E145E" w:rsidRDefault="008D7C43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Zastoupení podle § 151 Zákona:</w:t>
            </w:r>
          </w:p>
          <w:p w:rsidR="008D7C43" w:rsidRDefault="008B2500" w:rsidP="00A72381">
            <w:pPr>
              <w:pStyle w:val="Bezmezer"/>
            </w:pPr>
            <w:r>
              <w:rPr>
                <w:b/>
              </w:rPr>
              <w:t>QCM</w:t>
            </w:r>
            <w:r w:rsidR="008D7C43" w:rsidRPr="00680339">
              <w:rPr>
                <w:b/>
              </w:rPr>
              <w:t>, s.r.o</w:t>
            </w:r>
            <w:r w:rsidR="008D7C43">
              <w:t>.</w:t>
            </w:r>
            <w:r w:rsidR="008D7C43">
              <w:rPr>
                <w:b/>
              </w:rPr>
              <w:t xml:space="preserve"> </w:t>
            </w:r>
          </w:p>
          <w:p w:rsidR="008D7C43" w:rsidRDefault="008D7C43" w:rsidP="00A72381">
            <w:pPr>
              <w:pStyle w:val="Bezmezer"/>
            </w:pPr>
            <w:r>
              <w:t xml:space="preserve">se sídlem Bellova 370/40, </w:t>
            </w:r>
          </w:p>
          <w:p w:rsidR="008D7C43" w:rsidRDefault="008D7C43" w:rsidP="00A72381">
            <w:pPr>
              <w:pStyle w:val="Bezmezer"/>
            </w:pPr>
            <w:r>
              <w:t>623 00 Brno</w:t>
            </w:r>
          </w:p>
          <w:p w:rsidR="008D7C43" w:rsidRDefault="008D7C43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8D7C43" w:rsidRDefault="008D7C43" w:rsidP="00A72381">
            <w:pPr>
              <w:pStyle w:val="Bezmezer"/>
              <w:rPr>
                <w:rFonts w:cs="Arial"/>
              </w:rPr>
            </w:pPr>
          </w:p>
        </w:tc>
      </w:tr>
      <w:tr w:rsidR="008D7C43" w:rsidRPr="00680339" w:rsidTr="00D13171">
        <w:tc>
          <w:tcPr>
            <w:tcW w:w="4644" w:type="dxa"/>
          </w:tcPr>
          <w:p w:rsidR="008D7C43" w:rsidRDefault="008D7C43" w:rsidP="00A72381">
            <w:pPr>
              <w:pStyle w:val="Bezmezer"/>
              <w:rPr>
                <w:rFonts w:cs="Arial"/>
              </w:rPr>
            </w:pPr>
            <w:r>
              <w:rPr>
                <w:b/>
              </w:rPr>
              <w:t>IČ:</w:t>
            </w:r>
            <w:r w:rsidR="001218F7">
              <w:rPr>
                <w:b/>
              </w:rPr>
              <w:t xml:space="preserve"> </w:t>
            </w:r>
            <w:r w:rsidR="00BD75AB">
              <w:rPr>
                <w:b/>
                <w:bCs/>
              </w:rPr>
              <w:t>00260771</w:t>
            </w:r>
          </w:p>
        </w:tc>
        <w:tc>
          <w:tcPr>
            <w:tcW w:w="4568" w:type="dxa"/>
          </w:tcPr>
          <w:p w:rsidR="008D7C43" w:rsidRPr="00680339" w:rsidRDefault="008D7C43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IČ: 26262525</w:t>
            </w:r>
          </w:p>
        </w:tc>
      </w:tr>
    </w:tbl>
    <w:p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8D7C43" w:rsidRPr="008D7C43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  <w:r w:rsidRPr="008D7C43">
              <w:rPr>
                <w:rFonts w:cs="Arial"/>
                <w:u w:val="single"/>
              </w:rPr>
              <w:t>Uchazeč:</w:t>
            </w: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:rsidR="008D7C43" w:rsidRDefault="008D7C43" w:rsidP="008D7C43">
      <w:pPr>
        <w:spacing w:line="360" w:lineRule="auto"/>
      </w:pPr>
    </w:p>
    <w:p w:rsidR="008D7C43" w:rsidRDefault="008D7C43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 souladu se smlouvou dle § 51 odst. 6 zákona č. 137/2006 Sb.</w:t>
      </w:r>
    </w:p>
    <w:p w:rsidR="00485B37" w:rsidRDefault="00485B37" w:rsidP="008D7C43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85B37" w:rsidTr="00A72381">
        <w:tc>
          <w:tcPr>
            <w:tcW w:w="9212" w:type="dxa"/>
          </w:tcPr>
          <w:p w:rsidR="00485B37" w:rsidRPr="00680339" w:rsidRDefault="00485B37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485B37" w:rsidTr="00A72381">
        <w:trPr>
          <w:trHeight w:val="408"/>
        </w:trPr>
        <w:tc>
          <w:tcPr>
            <w:tcW w:w="9212" w:type="dxa"/>
          </w:tcPr>
          <w:p w:rsidR="00485B37" w:rsidRPr="00680339" w:rsidRDefault="00BD75AB" w:rsidP="00A72381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Rekonstrukce středu města Nový Bor – I. etapa</w:t>
            </w:r>
          </w:p>
        </w:tc>
      </w:tr>
    </w:tbl>
    <w:p w:rsidR="00485B37" w:rsidRDefault="00485B37" w:rsidP="00485B37"/>
    <w:p w:rsidR="00485B37" w:rsidRDefault="00485B37" w:rsidP="00485B37"/>
    <w:p w:rsidR="00485B37" w:rsidRDefault="00485B37" w:rsidP="00485B37"/>
    <w:p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 xml:space="preserve">ČESTNÉ PROHLÁŠENÍ KE SPLNĚNÍ </w:t>
      </w:r>
      <w:r w:rsidR="00D13171">
        <w:rPr>
          <w:b/>
        </w:rPr>
        <w:t xml:space="preserve">NĚKTERÝCH </w:t>
      </w:r>
      <w:r w:rsidRPr="00485B37">
        <w:rPr>
          <w:b/>
        </w:rPr>
        <w:t>KVALIFIKAČNÍCH PŘEDPOKLADŮ</w:t>
      </w:r>
    </w:p>
    <w:p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485B37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  <w:r w:rsidRPr="008D7C43">
              <w:rPr>
                <w:rFonts w:cs="Arial"/>
                <w:u w:val="single"/>
              </w:rPr>
              <w:t>Uchazeč:</w:t>
            </w: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:rsidR="00485B37" w:rsidRDefault="00485B37" w:rsidP="008D7C43">
      <w:pPr>
        <w:spacing w:line="276" w:lineRule="auto"/>
        <w:jc w:val="both"/>
        <w:rPr>
          <w:rFonts w:cs="Arial"/>
        </w:rPr>
      </w:pPr>
    </w:p>
    <w:p w:rsidR="00485B37" w:rsidRDefault="00485B37" w:rsidP="00D13171">
      <w:pPr>
        <w:pStyle w:val="Zhlav"/>
        <w:tabs>
          <w:tab w:val="clear" w:pos="4536"/>
          <w:tab w:val="clear" w:pos="9072"/>
        </w:tabs>
        <w:spacing w:line="360" w:lineRule="auto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>
        <w:rPr>
          <w:rFonts w:ascii="Verdana" w:hAnsi="Verdana" w:cs="Arial"/>
          <w:sz w:val="22"/>
          <w:szCs w:val="22"/>
        </w:rPr>
        <w:t xml:space="preserve"> (dále jen</w:t>
      </w:r>
      <w:r w:rsidR="00D13171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 xml:space="preserve">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>u</w:t>
      </w:r>
    </w:p>
    <w:p w:rsidR="00485B37" w:rsidRDefault="00485B37" w:rsidP="00485B37">
      <w:pPr>
        <w:jc w:val="center"/>
        <w:rPr>
          <w:rFonts w:cs="Arial"/>
          <w:b/>
        </w:rPr>
      </w:pPr>
    </w:p>
    <w:p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:rsidR="00485B37" w:rsidRDefault="00485B37" w:rsidP="00485B37">
      <w:pPr>
        <w:rPr>
          <w:rFonts w:cs="Arial"/>
          <w:bCs/>
        </w:rPr>
      </w:pPr>
    </w:p>
    <w:p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o  kvalifikaci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splňuje </w:t>
      </w:r>
      <w:r w:rsidRPr="001E1D42">
        <w:rPr>
          <w:rFonts w:cs="Verdana"/>
          <w:b/>
        </w:rPr>
        <w:t>základní kvalifikační předpoklady</w:t>
      </w:r>
      <w:r>
        <w:rPr>
          <w:rFonts w:cs="Verdana"/>
        </w:rPr>
        <w:t xml:space="preserve"> uvedené v § 53 odst. 1 zákona č. 137/2006 Sb., o veřejných zakázkách, ve znění pozdějších předpisů, tím:</w:t>
      </w:r>
    </w:p>
    <w:p w:rsidR="004D3992" w:rsidRDefault="004D3992" w:rsidP="00485B37">
      <w:pPr>
        <w:widowControl w:val="0"/>
        <w:autoSpaceDE w:val="0"/>
        <w:autoSpaceDN w:val="0"/>
        <w:adjustRightInd w:val="0"/>
        <w:ind w:left="708" w:hanging="283"/>
        <w:jc w:val="both"/>
        <w:rPr>
          <w:rFonts w:cs="Verdana"/>
          <w:sz w:val="18"/>
          <w:szCs w:val="18"/>
        </w:rPr>
      </w:pPr>
    </w:p>
    <w:p w:rsidR="00042D5F" w:rsidRPr="006D7C37" w:rsidRDefault="002528F2" w:rsidP="00042D5F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>
        <w:rPr>
          <w:sz w:val="18"/>
          <w:szCs w:val="18"/>
        </w:rPr>
        <w:t>a</w:t>
      </w:r>
      <w:r w:rsidR="00485B37" w:rsidRPr="006D7C37">
        <w:rPr>
          <w:sz w:val="18"/>
          <w:szCs w:val="18"/>
        </w:rPr>
        <w:t xml:space="preserve">) </w:t>
      </w:r>
      <w:r w:rsidR="00485B37" w:rsidRPr="006D7C37">
        <w:rPr>
          <w:sz w:val="18"/>
          <w:szCs w:val="18"/>
        </w:rPr>
        <w:tab/>
      </w:r>
      <w:r w:rsidR="00042D5F" w:rsidRPr="006D7C37">
        <w:rPr>
          <w:sz w:val="18"/>
          <w:szCs w:val="18"/>
        </w:rPr>
        <w:t>že</w:t>
      </w:r>
      <w:r w:rsidR="00042D5F" w:rsidRPr="00485B37">
        <w:rPr>
          <w:sz w:val="18"/>
          <w:szCs w:val="18"/>
        </w:rPr>
        <w:t xml:space="preserve">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</w:t>
      </w:r>
      <w:r w:rsidR="00042D5F" w:rsidRPr="00485B37">
        <w:rPr>
          <w:sz w:val="18"/>
          <w:szCs w:val="18"/>
        </w:rPr>
        <w:lastRenderedPageBreak/>
        <w:t>složky; tento základní kvalifikační předpoklad musí dodavatel splňovat jak ve vztahu k území České republiky, tak k zemi svého sídla, místa podnikání či bydliště</w:t>
      </w:r>
      <w:r w:rsidR="00042D5F" w:rsidRPr="006D7C37">
        <w:rPr>
          <w:sz w:val="18"/>
          <w:szCs w:val="18"/>
        </w:rPr>
        <w:t>,</w:t>
      </w:r>
    </w:p>
    <w:p w:rsidR="00042D5F" w:rsidRPr="006D7C37" w:rsidRDefault="00042D5F" w:rsidP="00042D5F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b) </w:t>
      </w:r>
      <w:r>
        <w:rPr>
          <w:sz w:val="18"/>
          <w:szCs w:val="18"/>
        </w:rPr>
        <w:tab/>
      </w:r>
      <w:r w:rsidRPr="00485B37">
        <w:rPr>
          <w:sz w:val="18"/>
          <w:szCs w:val="18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6D7C37">
        <w:rPr>
          <w:sz w:val="18"/>
          <w:szCs w:val="18"/>
        </w:rPr>
        <w:t>,</w:t>
      </w:r>
    </w:p>
    <w:p w:rsidR="00042D5F" w:rsidRPr="006D7C37" w:rsidRDefault="00042D5F" w:rsidP="00042D5F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c) </w:t>
      </w:r>
      <w:r w:rsidRPr="006D7C37">
        <w:rPr>
          <w:sz w:val="18"/>
          <w:szCs w:val="18"/>
        </w:rPr>
        <w:tab/>
      </w:r>
      <w:r>
        <w:rPr>
          <w:sz w:val="18"/>
          <w:szCs w:val="18"/>
        </w:rPr>
        <w:t>že</w:t>
      </w:r>
      <w:r w:rsidRPr="00485B37">
        <w:rPr>
          <w:sz w:val="18"/>
          <w:szCs w:val="18"/>
        </w:rPr>
        <w:t xml:space="preserve"> v posledních 3 letech nenaplnil skutkovou podstatu jednání nekalé soutěže formou podplácení podle zvláštního právního předpisu</w:t>
      </w:r>
      <w:r w:rsidRPr="006D7C37">
        <w:rPr>
          <w:sz w:val="18"/>
          <w:szCs w:val="18"/>
        </w:rPr>
        <w:t>,</w:t>
      </w:r>
    </w:p>
    <w:p w:rsidR="00042D5F" w:rsidRPr="006D7C37" w:rsidRDefault="00042D5F" w:rsidP="00042D5F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d) </w:t>
      </w:r>
      <w:r w:rsidRPr="006D7C37">
        <w:rPr>
          <w:sz w:val="18"/>
          <w:szCs w:val="18"/>
        </w:rPr>
        <w:tab/>
        <w:t xml:space="preserve">že </w:t>
      </w:r>
      <w:r w:rsidRPr="00485B37">
        <w:rPr>
          <w:sz w:val="18"/>
          <w:szCs w:val="18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  <w:r w:rsidRPr="006D7C37">
        <w:rPr>
          <w:sz w:val="18"/>
          <w:szCs w:val="18"/>
        </w:rPr>
        <w:t>,</w:t>
      </w:r>
    </w:p>
    <w:p w:rsidR="00042D5F" w:rsidRPr="006D7C37" w:rsidRDefault="00042D5F" w:rsidP="00042D5F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e) </w:t>
      </w:r>
      <w:r w:rsidRPr="006D7C37">
        <w:rPr>
          <w:sz w:val="18"/>
          <w:szCs w:val="18"/>
        </w:rPr>
        <w:tab/>
        <w:t>že není v likvidaci,</w:t>
      </w:r>
    </w:p>
    <w:p w:rsidR="00042D5F" w:rsidRPr="006D7C37" w:rsidRDefault="00042D5F" w:rsidP="00042D5F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f) </w:t>
      </w:r>
      <w:r w:rsidRPr="006D7C37">
        <w:rPr>
          <w:sz w:val="18"/>
          <w:szCs w:val="18"/>
        </w:rPr>
        <w:tab/>
        <w:t xml:space="preserve">že </w:t>
      </w:r>
      <w:r w:rsidRPr="005C5367">
        <w:rPr>
          <w:sz w:val="18"/>
          <w:szCs w:val="18"/>
        </w:rPr>
        <w:t>nemá v evidenci daní zachyceny daňové nedoplatky, a to jak v České republice, tak v zemi sídla, místa podnikání či bydliště dodavatele</w:t>
      </w:r>
      <w:r w:rsidRPr="006D7C37">
        <w:rPr>
          <w:sz w:val="18"/>
          <w:szCs w:val="18"/>
        </w:rPr>
        <w:t>,</w:t>
      </w:r>
    </w:p>
    <w:p w:rsidR="00042D5F" w:rsidRPr="006D7C37" w:rsidRDefault="00042D5F" w:rsidP="00042D5F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g) </w:t>
      </w:r>
      <w:r w:rsidRPr="006D7C37">
        <w:rPr>
          <w:sz w:val="18"/>
          <w:szCs w:val="18"/>
        </w:rPr>
        <w:tab/>
        <w:t xml:space="preserve">že </w:t>
      </w:r>
      <w:r w:rsidRPr="005C5367">
        <w:rPr>
          <w:sz w:val="18"/>
          <w:szCs w:val="18"/>
        </w:rPr>
        <w:t>nemá nedoplatek na pojistném a na penále na veřejné zdravotní pojištění, a to jak v České republice, tak v zemi sídla, místa podnikání či bydliště dodavatele</w:t>
      </w:r>
      <w:r w:rsidRPr="006D7C37">
        <w:rPr>
          <w:sz w:val="18"/>
          <w:szCs w:val="18"/>
        </w:rPr>
        <w:t>,</w:t>
      </w:r>
    </w:p>
    <w:p w:rsidR="00042D5F" w:rsidRPr="006D7C37" w:rsidRDefault="00042D5F" w:rsidP="00042D5F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trike/>
          <w:sz w:val="18"/>
          <w:szCs w:val="18"/>
        </w:rPr>
      </w:pPr>
      <w:r w:rsidRPr="006D7C37">
        <w:rPr>
          <w:sz w:val="18"/>
          <w:szCs w:val="18"/>
        </w:rPr>
        <w:t xml:space="preserve"> h)</w:t>
      </w:r>
      <w:r w:rsidRPr="006D7C37">
        <w:rPr>
          <w:sz w:val="18"/>
          <w:szCs w:val="18"/>
        </w:rPr>
        <w:tab/>
        <w:t xml:space="preserve">že </w:t>
      </w:r>
      <w:r w:rsidRPr="005C5367">
        <w:rPr>
          <w:sz w:val="18"/>
          <w:szCs w:val="18"/>
        </w:rPr>
        <w:t>nemá nedoplatek na pojistném a na penále na sociální zabezpečení a příspěvku na státní politiku zaměstnanosti, a to jak v České republice, tak v zemi sídla, místa podnikání či bydliště dodavatele</w:t>
      </w:r>
      <w:r w:rsidRPr="006D7C37">
        <w:rPr>
          <w:sz w:val="18"/>
          <w:szCs w:val="18"/>
        </w:rPr>
        <w:t>,</w:t>
      </w:r>
    </w:p>
    <w:p w:rsidR="00042D5F" w:rsidRPr="006D7C37" w:rsidRDefault="00042D5F" w:rsidP="00042D5F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 i) </w:t>
      </w:r>
      <w:r w:rsidRPr="006D7C37">
        <w:rPr>
          <w:sz w:val="18"/>
          <w:szCs w:val="18"/>
        </w:rPr>
        <w:tab/>
        <w:t xml:space="preserve">že </w:t>
      </w:r>
      <w:r w:rsidRPr="005C5367">
        <w:rPr>
          <w:sz w:val="18"/>
          <w:szCs w:val="18"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</w:t>
      </w:r>
      <w:r w:rsidRPr="006D7C37">
        <w:rPr>
          <w:sz w:val="18"/>
          <w:szCs w:val="18"/>
        </w:rPr>
        <w:t xml:space="preserve">, </w:t>
      </w:r>
    </w:p>
    <w:p w:rsidR="00042D5F" w:rsidRPr="006D7C37" w:rsidRDefault="00042D5F" w:rsidP="00042D5F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  <w:r w:rsidRPr="006D7C37">
        <w:rPr>
          <w:sz w:val="18"/>
          <w:szCs w:val="18"/>
        </w:rPr>
        <w:t xml:space="preserve">j) </w:t>
      </w:r>
      <w:r w:rsidRPr="006D7C37">
        <w:rPr>
          <w:sz w:val="18"/>
          <w:szCs w:val="18"/>
        </w:rPr>
        <w:tab/>
        <w:t>že není veden v rejstříku osob se zákazem plnění veřejných zakázek a</w:t>
      </w:r>
    </w:p>
    <w:p w:rsidR="00485B37" w:rsidRDefault="00042D5F" w:rsidP="00042D5F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cs="Arial"/>
        </w:rPr>
      </w:pPr>
      <w:r w:rsidRPr="006D7C37">
        <w:rPr>
          <w:sz w:val="18"/>
          <w:szCs w:val="18"/>
        </w:rPr>
        <w:t xml:space="preserve">k) </w:t>
      </w:r>
      <w:r w:rsidRPr="006D7C37">
        <w:rPr>
          <w:sz w:val="18"/>
          <w:szCs w:val="18"/>
        </w:rPr>
        <w:tab/>
        <w:t>že mu nebyla v posledních 3 letech pravomocně uložena pokuta za umožnění výkonu nelegální práce podle zvláštního právního předpisu.</w:t>
      </w:r>
    </w:p>
    <w:p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  <w:b/>
        </w:rPr>
      </w:pPr>
      <w:r>
        <w:rPr>
          <w:rFonts w:cs="Verdana"/>
        </w:rPr>
        <w:t xml:space="preserve">je </w:t>
      </w:r>
      <w:r w:rsidRPr="00E74DB6">
        <w:rPr>
          <w:rFonts w:cs="Verdana"/>
          <w:b/>
        </w:rPr>
        <w:t>ekonomicky</w:t>
      </w:r>
      <w:r w:rsidRPr="00E74DB6">
        <w:rPr>
          <w:rFonts w:cs="Arial"/>
          <w:b/>
        </w:rPr>
        <w:t xml:space="preserve"> a finančně způsobilý</w:t>
      </w:r>
      <w:r>
        <w:rPr>
          <w:rFonts w:cs="Arial"/>
        </w:rPr>
        <w:t xml:space="preserve"> splnit </w:t>
      </w:r>
      <w:r w:rsidR="004D3992">
        <w:rPr>
          <w:rFonts w:cs="Arial"/>
        </w:rPr>
        <w:t xml:space="preserve">výše uvedenou </w:t>
      </w:r>
      <w:r>
        <w:rPr>
          <w:rFonts w:cs="Arial"/>
        </w:rPr>
        <w:t xml:space="preserve">veřejnou zakázku </w:t>
      </w:r>
    </w:p>
    <w:p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  <w:tr w:rsidR="009D271F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  <w:tr w:rsidR="009D271F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</w:tbl>
    <w:p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C01D8" w:rsidTr="00D85F4F">
        <w:tc>
          <w:tcPr>
            <w:tcW w:w="9212" w:type="dxa"/>
          </w:tcPr>
          <w:p w:rsidR="005C01D8" w:rsidRPr="00680339" w:rsidRDefault="005C01D8" w:rsidP="00D85F4F">
            <w:pPr>
              <w:jc w:val="center"/>
              <w:rPr>
                <w:b/>
              </w:rPr>
            </w:pPr>
            <w:r>
              <w:lastRenderedPageBreak/>
              <w:br w:type="page"/>
            </w:r>
            <w:r w:rsidRPr="00680339">
              <w:rPr>
                <w:b/>
              </w:rPr>
              <w:t>Veřejná zakázka</w:t>
            </w:r>
          </w:p>
        </w:tc>
      </w:tr>
      <w:tr w:rsidR="005C01D8" w:rsidTr="00D85F4F">
        <w:trPr>
          <w:trHeight w:val="408"/>
        </w:trPr>
        <w:tc>
          <w:tcPr>
            <w:tcW w:w="9212" w:type="dxa"/>
          </w:tcPr>
          <w:p w:rsidR="005C01D8" w:rsidRPr="00680339" w:rsidRDefault="00BD75AB" w:rsidP="00D85F4F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Rekonstrukce středu města Nový Bor – I. etapa</w:t>
            </w:r>
          </w:p>
        </w:tc>
      </w:tr>
    </w:tbl>
    <w:p w:rsidR="005C01D8" w:rsidRDefault="005C01D8" w:rsidP="005C01D8"/>
    <w:p w:rsidR="005C01D8" w:rsidRPr="00485B37" w:rsidRDefault="005C01D8" w:rsidP="005C01D8">
      <w:pPr>
        <w:jc w:val="center"/>
        <w:rPr>
          <w:b/>
        </w:rPr>
      </w:pPr>
      <w:r>
        <w:rPr>
          <w:b/>
        </w:rPr>
        <w:t xml:space="preserve">SEZNAM VÝZNAMNÝCH </w:t>
      </w:r>
      <w:r w:rsidR="001218F7">
        <w:rPr>
          <w:b/>
        </w:rPr>
        <w:t>STAVEBNÍCH PRACÍ</w:t>
      </w:r>
    </w:p>
    <w:p w:rsidR="005C01D8" w:rsidRDefault="005C01D8" w:rsidP="005C01D8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5C01D8" w:rsidRPr="008D7C43" w:rsidTr="00D85F4F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C01D8" w:rsidRPr="008D7C43" w:rsidRDefault="005C01D8" w:rsidP="00D85F4F">
            <w:pPr>
              <w:rPr>
                <w:rFonts w:cs="Arial"/>
              </w:rPr>
            </w:pPr>
            <w:r w:rsidRPr="008D7C43">
              <w:rPr>
                <w:rFonts w:cs="Arial"/>
                <w:u w:val="single"/>
              </w:rPr>
              <w:t>Uchazeč:</w:t>
            </w:r>
          </w:p>
        </w:tc>
      </w:tr>
      <w:tr w:rsidR="005C01D8" w:rsidRPr="008D7C43" w:rsidTr="00D85F4F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5C01D8" w:rsidRPr="008D7C43" w:rsidRDefault="005C01D8" w:rsidP="00D85F4F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5C01D8" w:rsidRPr="008D7C43" w:rsidRDefault="005C01D8" w:rsidP="00D85F4F">
            <w:pPr>
              <w:rPr>
                <w:rFonts w:cs="Arial"/>
              </w:rPr>
            </w:pPr>
          </w:p>
        </w:tc>
      </w:tr>
      <w:tr w:rsidR="005C01D8" w:rsidRPr="008D7C43" w:rsidTr="00D85F4F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5C01D8" w:rsidRPr="008D7C43" w:rsidRDefault="005C01D8" w:rsidP="00D85F4F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5C01D8" w:rsidRPr="008D7C43" w:rsidRDefault="005C01D8" w:rsidP="00D85F4F">
            <w:pPr>
              <w:rPr>
                <w:rFonts w:cs="Arial"/>
              </w:rPr>
            </w:pPr>
          </w:p>
        </w:tc>
      </w:tr>
      <w:tr w:rsidR="005C01D8" w:rsidRPr="008D7C43" w:rsidTr="00D85F4F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5C01D8" w:rsidRPr="008D7C43" w:rsidRDefault="005C01D8" w:rsidP="00D85F4F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5C01D8" w:rsidRPr="008D7C43" w:rsidRDefault="005C01D8" w:rsidP="00D85F4F">
            <w:pPr>
              <w:rPr>
                <w:rFonts w:cs="Arial"/>
              </w:rPr>
            </w:pPr>
          </w:p>
        </w:tc>
      </w:tr>
      <w:tr w:rsidR="005C01D8" w:rsidRPr="008D7C43" w:rsidTr="00D85F4F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5C01D8" w:rsidRPr="008D7C43" w:rsidRDefault="005C01D8" w:rsidP="00D85F4F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5C01D8" w:rsidRPr="008D7C43" w:rsidRDefault="005C01D8" w:rsidP="00D85F4F">
            <w:pPr>
              <w:rPr>
                <w:rFonts w:cs="Arial"/>
              </w:rPr>
            </w:pPr>
          </w:p>
        </w:tc>
      </w:tr>
      <w:tr w:rsidR="005C01D8" w:rsidRPr="008D7C43" w:rsidTr="00D85F4F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5C01D8" w:rsidRPr="008D7C43" w:rsidRDefault="005C01D8" w:rsidP="00D85F4F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5C01D8" w:rsidRPr="008D7C43" w:rsidRDefault="005C01D8" w:rsidP="00D85F4F">
            <w:pPr>
              <w:rPr>
                <w:rFonts w:cs="Arial"/>
              </w:rPr>
            </w:pPr>
          </w:p>
        </w:tc>
      </w:tr>
    </w:tbl>
    <w:p w:rsidR="005C01D8" w:rsidRDefault="005C01D8" w:rsidP="009D271F"/>
    <w:p w:rsidR="005C01D8" w:rsidRPr="00FB62FC" w:rsidRDefault="005C01D8" w:rsidP="005C01D8">
      <w:pPr>
        <w:spacing w:after="0"/>
        <w:jc w:val="both"/>
        <w:rPr>
          <w:rFonts w:cs="Arial"/>
        </w:rPr>
      </w:pPr>
      <w:r>
        <w:rPr>
          <w:rFonts w:cs="Arial"/>
          <w:bCs/>
        </w:rPr>
        <w:t xml:space="preserve">Realizoval v posledních </w:t>
      </w:r>
      <w:r w:rsidR="001218F7">
        <w:rPr>
          <w:rFonts w:cs="Arial"/>
          <w:bCs/>
        </w:rPr>
        <w:t>5</w:t>
      </w:r>
      <w:r>
        <w:rPr>
          <w:rFonts w:cs="Arial"/>
          <w:bCs/>
        </w:rPr>
        <w:t xml:space="preserve"> letech následující zakázky:</w:t>
      </w:r>
    </w:p>
    <w:p w:rsidR="005C01D8" w:rsidRDefault="005C01D8" w:rsidP="005C01D8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9" w:tblpY="19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818"/>
        <w:gridCol w:w="1707"/>
        <w:gridCol w:w="1654"/>
        <w:gridCol w:w="1918"/>
        <w:gridCol w:w="1525"/>
      </w:tblGrid>
      <w:tr w:rsidR="005C01D8" w:rsidRPr="004109BF" w:rsidTr="007775F3">
        <w:trPr>
          <w:trHeight w:val="1782"/>
        </w:trPr>
        <w:tc>
          <w:tcPr>
            <w:tcW w:w="700" w:type="dxa"/>
          </w:tcPr>
          <w:p w:rsidR="005C01D8" w:rsidRPr="004109BF" w:rsidRDefault="005C01D8" w:rsidP="007775F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4109BF">
              <w:rPr>
                <w:rFonts w:cs="Verdana"/>
              </w:rPr>
              <w:t>Poř</w:t>
            </w:r>
            <w:proofErr w:type="spellEnd"/>
            <w:r w:rsidRPr="004109BF">
              <w:rPr>
                <w:rFonts w:cs="Verdana"/>
              </w:rPr>
              <w:t>. číslo</w:t>
            </w:r>
          </w:p>
        </w:tc>
        <w:tc>
          <w:tcPr>
            <w:tcW w:w="1818" w:type="dxa"/>
          </w:tcPr>
          <w:p w:rsidR="005C01D8" w:rsidRPr="004109BF" w:rsidRDefault="005C01D8" w:rsidP="007775F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Objednatel</w:t>
            </w:r>
          </w:p>
        </w:tc>
        <w:tc>
          <w:tcPr>
            <w:tcW w:w="1707" w:type="dxa"/>
          </w:tcPr>
          <w:p w:rsidR="005C01D8" w:rsidRPr="004109BF" w:rsidRDefault="001218F7" w:rsidP="007775F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Stavební práce</w:t>
            </w:r>
          </w:p>
        </w:tc>
        <w:tc>
          <w:tcPr>
            <w:tcW w:w="1654" w:type="dxa"/>
          </w:tcPr>
          <w:p w:rsidR="005C01D8" w:rsidRPr="004109BF" w:rsidRDefault="005C01D8" w:rsidP="001218F7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 xml:space="preserve">Rozsah </w:t>
            </w:r>
            <w:r w:rsidR="001218F7">
              <w:rPr>
                <w:rFonts w:cs="Verdana"/>
              </w:rPr>
              <w:t>stavebních prací</w:t>
            </w:r>
          </w:p>
        </w:tc>
        <w:tc>
          <w:tcPr>
            <w:tcW w:w="1918" w:type="dxa"/>
          </w:tcPr>
          <w:p w:rsidR="005C01D8" w:rsidRPr="004109BF" w:rsidRDefault="005C01D8" w:rsidP="001218F7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 xml:space="preserve">Cena </w:t>
            </w:r>
            <w:r w:rsidR="001218F7">
              <w:rPr>
                <w:rFonts w:cs="Verdana"/>
              </w:rPr>
              <w:t>stavebních prací</w:t>
            </w:r>
            <w:r w:rsidRPr="004109BF">
              <w:rPr>
                <w:rFonts w:cs="Verdana"/>
              </w:rPr>
              <w:t xml:space="preserve"> v</w:t>
            </w:r>
            <w:r>
              <w:rPr>
                <w:rFonts w:cs="Verdana"/>
              </w:rPr>
              <w:t xml:space="preserve"> </w:t>
            </w:r>
            <w:r w:rsidRPr="004109BF">
              <w:rPr>
                <w:rFonts w:cs="Verdana"/>
              </w:rPr>
              <w:t>Kč bez DPH</w:t>
            </w:r>
          </w:p>
        </w:tc>
        <w:tc>
          <w:tcPr>
            <w:tcW w:w="1525" w:type="dxa"/>
          </w:tcPr>
          <w:p w:rsidR="005C01D8" w:rsidRPr="004109BF" w:rsidRDefault="005C01D8" w:rsidP="007775F3">
            <w:pPr>
              <w:suppressAutoHyphens/>
              <w:spacing w:line="360" w:lineRule="auto"/>
              <w:rPr>
                <w:rFonts w:cs="Verdana"/>
              </w:rPr>
            </w:pPr>
            <w:r w:rsidRPr="004109BF">
              <w:rPr>
                <w:rFonts w:cs="Verdana"/>
              </w:rPr>
              <w:t>Termín realizace</w:t>
            </w:r>
            <w:r w:rsidRPr="004109BF">
              <w:rPr>
                <w:rFonts w:cs="Verdana"/>
              </w:rPr>
              <w:br/>
              <w:t xml:space="preserve"> od - do</w:t>
            </w:r>
            <w:r w:rsidRPr="004109BF">
              <w:rPr>
                <w:rStyle w:val="Znakapoznpodarou"/>
                <w:rFonts w:cs="Verdana"/>
              </w:rPr>
              <w:footnoteReference w:id="1"/>
            </w:r>
          </w:p>
        </w:tc>
      </w:tr>
      <w:tr w:rsidR="005C01D8" w:rsidRPr="004109BF" w:rsidTr="007775F3">
        <w:trPr>
          <w:trHeight w:val="397"/>
        </w:trPr>
        <w:tc>
          <w:tcPr>
            <w:tcW w:w="700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8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5C01D8" w:rsidRPr="004109BF" w:rsidTr="007775F3">
        <w:trPr>
          <w:trHeight w:val="397"/>
        </w:trPr>
        <w:tc>
          <w:tcPr>
            <w:tcW w:w="700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8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5C01D8" w:rsidRPr="004109BF" w:rsidTr="007775F3">
        <w:trPr>
          <w:trHeight w:val="397"/>
        </w:trPr>
        <w:tc>
          <w:tcPr>
            <w:tcW w:w="700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8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5C01D8" w:rsidRPr="004109BF" w:rsidTr="007775F3">
        <w:trPr>
          <w:trHeight w:val="397"/>
        </w:trPr>
        <w:tc>
          <w:tcPr>
            <w:tcW w:w="700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4</w:t>
            </w:r>
          </w:p>
        </w:tc>
        <w:tc>
          <w:tcPr>
            <w:tcW w:w="18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5C01D8" w:rsidRPr="004109BF" w:rsidTr="007775F3">
        <w:trPr>
          <w:trHeight w:val="397"/>
        </w:trPr>
        <w:tc>
          <w:tcPr>
            <w:tcW w:w="700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5</w:t>
            </w:r>
          </w:p>
        </w:tc>
        <w:tc>
          <w:tcPr>
            <w:tcW w:w="18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5C01D8" w:rsidRPr="004109BF" w:rsidTr="007775F3">
        <w:trPr>
          <w:trHeight w:val="397"/>
        </w:trPr>
        <w:tc>
          <w:tcPr>
            <w:tcW w:w="700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6</w:t>
            </w:r>
          </w:p>
        </w:tc>
        <w:tc>
          <w:tcPr>
            <w:tcW w:w="18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:rsidR="005C01D8" w:rsidRPr="004109BF" w:rsidRDefault="005C01D8" w:rsidP="007775F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:rsidR="00D807C7" w:rsidRDefault="00D807C7" w:rsidP="009D271F"/>
    <w:p w:rsidR="00D807C7" w:rsidRDefault="005C01D8" w:rsidP="009D271F">
      <w:r>
        <w:t>Přílohu tohoto</w:t>
      </w:r>
      <w:r w:rsidR="00D807C7">
        <w:t xml:space="preserve"> seznamu tvoří osvědčení významných </w:t>
      </w:r>
      <w:r w:rsidR="00325783">
        <w:t>stavebních prací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D75AB" w:rsidTr="00B172A2">
        <w:tc>
          <w:tcPr>
            <w:tcW w:w="9212" w:type="dxa"/>
          </w:tcPr>
          <w:p w:rsidR="00BD75AB" w:rsidRPr="00680339" w:rsidRDefault="00BD75AB" w:rsidP="00B172A2">
            <w:pPr>
              <w:jc w:val="center"/>
              <w:rPr>
                <w:b/>
              </w:rPr>
            </w:pPr>
            <w:r>
              <w:lastRenderedPageBreak/>
              <w:br w:type="page"/>
            </w:r>
            <w:r w:rsidRPr="00680339">
              <w:rPr>
                <w:b/>
              </w:rPr>
              <w:t>Veřejná zakázka</w:t>
            </w:r>
          </w:p>
        </w:tc>
      </w:tr>
      <w:tr w:rsidR="00BD75AB" w:rsidTr="00B172A2">
        <w:trPr>
          <w:trHeight w:val="408"/>
        </w:trPr>
        <w:tc>
          <w:tcPr>
            <w:tcW w:w="9212" w:type="dxa"/>
          </w:tcPr>
          <w:p w:rsidR="00BD75AB" w:rsidRPr="00680339" w:rsidRDefault="00BD75AB" w:rsidP="00B172A2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Rekonstrukce středu města Nový Bor – I. etapa</w:t>
            </w:r>
          </w:p>
        </w:tc>
      </w:tr>
    </w:tbl>
    <w:p w:rsidR="00BD75AB" w:rsidRDefault="00BD75AB" w:rsidP="00BD75AB"/>
    <w:p w:rsidR="00BD75AB" w:rsidRPr="00485B37" w:rsidRDefault="00BD75AB" w:rsidP="00BD75AB">
      <w:pPr>
        <w:jc w:val="center"/>
        <w:rPr>
          <w:b/>
        </w:rPr>
      </w:pPr>
      <w:r>
        <w:rPr>
          <w:b/>
        </w:rPr>
        <w:t>SEZNAM TECHNIKŮ</w:t>
      </w:r>
    </w:p>
    <w:p w:rsidR="00BD75AB" w:rsidRDefault="00BD75AB" w:rsidP="00BD75AB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BD75AB" w:rsidRPr="008D7C43" w:rsidTr="00B172A2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D75AB" w:rsidRPr="008D7C43" w:rsidRDefault="00BD75AB" w:rsidP="00B172A2">
            <w:pPr>
              <w:rPr>
                <w:rFonts w:cs="Arial"/>
              </w:rPr>
            </w:pPr>
            <w:r w:rsidRPr="008D7C43">
              <w:rPr>
                <w:rFonts w:cs="Arial"/>
                <w:u w:val="single"/>
              </w:rPr>
              <w:t>Uchazeč:</w:t>
            </w:r>
          </w:p>
        </w:tc>
      </w:tr>
      <w:tr w:rsidR="00BD75AB" w:rsidRPr="008D7C43" w:rsidTr="00B172A2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BD75AB" w:rsidRPr="008D7C43" w:rsidRDefault="00BD75AB" w:rsidP="00B172A2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BD75AB" w:rsidRPr="008D7C43" w:rsidRDefault="00BD75AB" w:rsidP="00B172A2">
            <w:pPr>
              <w:rPr>
                <w:rFonts w:cs="Arial"/>
              </w:rPr>
            </w:pPr>
          </w:p>
        </w:tc>
      </w:tr>
      <w:tr w:rsidR="00BD75AB" w:rsidRPr="008D7C43" w:rsidTr="00B172A2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BD75AB" w:rsidRPr="008D7C43" w:rsidRDefault="00BD75AB" w:rsidP="00B172A2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BD75AB" w:rsidRPr="008D7C43" w:rsidRDefault="00BD75AB" w:rsidP="00B172A2">
            <w:pPr>
              <w:rPr>
                <w:rFonts w:cs="Arial"/>
              </w:rPr>
            </w:pPr>
          </w:p>
        </w:tc>
      </w:tr>
      <w:tr w:rsidR="00BD75AB" w:rsidRPr="008D7C43" w:rsidTr="00B172A2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BD75AB" w:rsidRPr="008D7C43" w:rsidRDefault="00BD75AB" w:rsidP="00B172A2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BD75AB" w:rsidRPr="008D7C43" w:rsidRDefault="00BD75AB" w:rsidP="00B172A2">
            <w:pPr>
              <w:rPr>
                <w:rFonts w:cs="Arial"/>
              </w:rPr>
            </w:pPr>
          </w:p>
        </w:tc>
      </w:tr>
      <w:tr w:rsidR="00BD75AB" w:rsidRPr="008D7C43" w:rsidTr="00B172A2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BD75AB" w:rsidRPr="008D7C43" w:rsidRDefault="00BD75AB" w:rsidP="00B172A2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BD75AB" w:rsidRPr="008D7C43" w:rsidRDefault="00BD75AB" w:rsidP="00B172A2">
            <w:pPr>
              <w:rPr>
                <w:rFonts w:cs="Arial"/>
              </w:rPr>
            </w:pPr>
          </w:p>
        </w:tc>
      </w:tr>
      <w:tr w:rsidR="00BD75AB" w:rsidRPr="008D7C43" w:rsidTr="00B172A2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BD75AB" w:rsidRPr="008D7C43" w:rsidRDefault="00BD75AB" w:rsidP="00B172A2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BD75AB" w:rsidRPr="008D7C43" w:rsidRDefault="00BD75AB" w:rsidP="00B172A2">
            <w:pPr>
              <w:rPr>
                <w:rFonts w:cs="Arial"/>
              </w:rPr>
            </w:pPr>
          </w:p>
        </w:tc>
      </w:tr>
    </w:tbl>
    <w:p w:rsidR="00BD75AB" w:rsidRPr="001551F6" w:rsidRDefault="00BD75AB" w:rsidP="00BD75AB">
      <w:pPr>
        <w:jc w:val="both"/>
      </w:pPr>
    </w:p>
    <w:tbl>
      <w:tblPr>
        <w:tblpPr w:leftFromText="141" w:rightFromText="141" w:vertAnchor="text" w:horzAnchor="margin" w:tblpX="9" w:tblpY="193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126"/>
        <w:gridCol w:w="872"/>
        <w:gridCol w:w="1997"/>
        <w:gridCol w:w="3686"/>
      </w:tblGrid>
      <w:tr w:rsidR="00BD75AB" w:rsidRPr="001551F6" w:rsidTr="00BD75AB">
        <w:trPr>
          <w:trHeight w:val="1550"/>
        </w:trPr>
        <w:tc>
          <w:tcPr>
            <w:tcW w:w="817" w:type="dxa"/>
          </w:tcPr>
          <w:p w:rsidR="00BD75AB" w:rsidRPr="00A5468C" w:rsidRDefault="00BD75AB" w:rsidP="00BD75AB">
            <w:pPr>
              <w:suppressAutoHyphens/>
              <w:spacing w:line="360" w:lineRule="auto"/>
            </w:pPr>
            <w:r w:rsidRPr="00A5468C">
              <w:t>číslo</w:t>
            </w:r>
          </w:p>
        </w:tc>
        <w:tc>
          <w:tcPr>
            <w:tcW w:w="2126" w:type="dxa"/>
          </w:tcPr>
          <w:p w:rsidR="00BD75AB" w:rsidRPr="00A5468C" w:rsidRDefault="00BD75AB" w:rsidP="00BD75AB">
            <w:pPr>
              <w:suppressAutoHyphens/>
              <w:spacing w:line="360" w:lineRule="auto"/>
            </w:pPr>
            <w:r w:rsidRPr="00A5468C">
              <w:t>Jméno</w:t>
            </w:r>
          </w:p>
          <w:p w:rsidR="00BD75AB" w:rsidRPr="00A5468C" w:rsidRDefault="00BD75AB" w:rsidP="00BD75AB">
            <w:pPr>
              <w:suppressAutoHyphens/>
              <w:spacing w:line="360" w:lineRule="auto"/>
            </w:pPr>
            <w:r w:rsidRPr="00A5468C">
              <w:t>Příjmení</w:t>
            </w:r>
          </w:p>
        </w:tc>
        <w:tc>
          <w:tcPr>
            <w:tcW w:w="872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33"/>
            </w:pPr>
            <w:r w:rsidRPr="00A5468C">
              <w:t>Titul</w:t>
            </w:r>
          </w:p>
        </w:tc>
        <w:tc>
          <w:tcPr>
            <w:tcW w:w="1997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33"/>
            </w:pPr>
            <w:r w:rsidRPr="00A5468C">
              <w:t>Funkce v rámci realizačního týmu</w:t>
            </w:r>
          </w:p>
        </w:tc>
        <w:tc>
          <w:tcPr>
            <w:tcW w:w="3686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33"/>
            </w:pPr>
            <w:r w:rsidRPr="00A5468C">
              <w:t>Údaje o osvědčení autorizovaného technika nebo autorizovaného inženýra</w:t>
            </w:r>
            <w:r w:rsidR="002528F2">
              <w:t>; délka praxe</w:t>
            </w:r>
          </w:p>
        </w:tc>
      </w:tr>
      <w:tr w:rsidR="00BD75AB" w:rsidRPr="001551F6" w:rsidTr="00BD75AB">
        <w:trPr>
          <w:trHeight w:val="397"/>
        </w:trPr>
        <w:tc>
          <w:tcPr>
            <w:tcW w:w="817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center"/>
            </w:pPr>
            <w:r w:rsidRPr="00A5468C">
              <w:t>1</w:t>
            </w:r>
          </w:p>
        </w:tc>
        <w:tc>
          <w:tcPr>
            <w:tcW w:w="2126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872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1997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3686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</w:tr>
      <w:tr w:rsidR="00BD75AB" w:rsidRPr="001551F6" w:rsidTr="00BD75AB">
        <w:trPr>
          <w:trHeight w:val="397"/>
        </w:trPr>
        <w:tc>
          <w:tcPr>
            <w:tcW w:w="817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center"/>
            </w:pPr>
            <w:r w:rsidRPr="00A5468C">
              <w:t>2</w:t>
            </w:r>
          </w:p>
        </w:tc>
        <w:tc>
          <w:tcPr>
            <w:tcW w:w="2126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872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1997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3686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</w:tr>
      <w:tr w:rsidR="00BD75AB" w:rsidRPr="001551F6" w:rsidTr="00BD75AB">
        <w:trPr>
          <w:trHeight w:val="397"/>
        </w:trPr>
        <w:tc>
          <w:tcPr>
            <w:tcW w:w="817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center"/>
            </w:pPr>
            <w:r w:rsidRPr="00A5468C">
              <w:t>3</w:t>
            </w:r>
          </w:p>
        </w:tc>
        <w:tc>
          <w:tcPr>
            <w:tcW w:w="2126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872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1997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3686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</w:tr>
      <w:tr w:rsidR="00BD75AB" w:rsidRPr="001551F6" w:rsidTr="00BD75AB">
        <w:trPr>
          <w:trHeight w:val="397"/>
        </w:trPr>
        <w:tc>
          <w:tcPr>
            <w:tcW w:w="817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872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1997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3686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</w:tr>
      <w:tr w:rsidR="00BD75AB" w:rsidRPr="001551F6" w:rsidTr="00BD75AB">
        <w:trPr>
          <w:trHeight w:val="397"/>
        </w:trPr>
        <w:tc>
          <w:tcPr>
            <w:tcW w:w="817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872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1997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  <w:tc>
          <w:tcPr>
            <w:tcW w:w="3686" w:type="dxa"/>
          </w:tcPr>
          <w:p w:rsidR="00BD75AB" w:rsidRPr="00A5468C" w:rsidRDefault="00BD75AB" w:rsidP="00BD75AB">
            <w:pPr>
              <w:suppressAutoHyphens/>
              <w:spacing w:line="360" w:lineRule="auto"/>
              <w:ind w:firstLine="284"/>
              <w:jc w:val="both"/>
            </w:pPr>
          </w:p>
        </w:tc>
      </w:tr>
    </w:tbl>
    <w:p w:rsidR="00BD75AB" w:rsidRDefault="00BD75AB" w:rsidP="009D271F"/>
    <w:p w:rsidR="00BD75AB" w:rsidRDefault="00BD75AB" w:rsidP="00BD75AB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807C7" w:rsidTr="00AB0B80">
        <w:tc>
          <w:tcPr>
            <w:tcW w:w="9212" w:type="dxa"/>
          </w:tcPr>
          <w:p w:rsidR="00D807C7" w:rsidRPr="00680339" w:rsidRDefault="00D807C7" w:rsidP="00AB0B80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D807C7" w:rsidTr="00AB0B80">
        <w:trPr>
          <w:trHeight w:val="408"/>
        </w:trPr>
        <w:tc>
          <w:tcPr>
            <w:tcW w:w="9212" w:type="dxa"/>
          </w:tcPr>
          <w:p w:rsidR="00D807C7" w:rsidRPr="00680339" w:rsidRDefault="00BD75AB" w:rsidP="00AB0B80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Rekonstrukce středu města Nový Bor – I. etapa</w:t>
            </w:r>
          </w:p>
        </w:tc>
      </w:tr>
    </w:tbl>
    <w:p w:rsidR="00D807C7" w:rsidRDefault="00D807C7" w:rsidP="00D807C7">
      <w:pPr>
        <w:ind w:firstLine="14"/>
        <w:jc w:val="center"/>
        <w:rPr>
          <w:rFonts w:cs="Verdana"/>
          <w:b/>
          <w:bCs/>
          <w:caps/>
        </w:rPr>
      </w:pPr>
    </w:p>
    <w:p w:rsidR="00D807C7" w:rsidRPr="004109BF" w:rsidRDefault="00D807C7" w:rsidP="00D807C7">
      <w:pPr>
        <w:ind w:firstLine="14"/>
        <w:jc w:val="center"/>
        <w:rPr>
          <w:rFonts w:cs="Verdana"/>
          <w:b/>
          <w:bCs/>
          <w:caps/>
        </w:rPr>
      </w:pPr>
      <w:r w:rsidRPr="004109BF">
        <w:rPr>
          <w:rFonts w:cs="Verdana"/>
          <w:b/>
          <w:bCs/>
          <w:caps/>
        </w:rPr>
        <w:t>Osvědčení významn</w:t>
      </w:r>
      <w:r w:rsidR="00325783">
        <w:rPr>
          <w:rFonts w:cs="Verdana"/>
          <w:b/>
          <w:bCs/>
          <w:caps/>
        </w:rPr>
        <w:t>ÝCH</w:t>
      </w:r>
      <w:r w:rsidRPr="004109BF">
        <w:rPr>
          <w:rFonts w:cs="Verdana"/>
          <w:b/>
          <w:bCs/>
          <w:caps/>
        </w:rPr>
        <w:t xml:space="preserve"> </w:t>
      </w:r>
      <w:r w:rsidR="00325783">
        <w:rPr>
          <w:rFonts w:cs="Verdana"/>
          <w:b/>
          <w:bCs/>
          <w:caps/>
        </w:rPr>
        <w:t>STAVEBNÍch PRÁCí</w:t>
      </w:r>
    </w:p>
    <w:p w:rsidR="00D807C7" w:rsidRPr="004109BF" w:rsidRDefault="00D807C7" w:rsidP="00D807C7">
      <w:pPr>
        <w:ind w:firstLine="14"/>
        <w:jc w:val="center"/>
        <w:rPr>
          <w:rFonts w:cs="Verdana"/>
          <w:b/>
          <w:bCs/>
          <w:caps/>
        </w:rPr>
      </w:pPr>
    </w:p>
    <w:p w:rsidR="00D807C7" w:rsidRPr="004109BF" w:rsidRDefault="00D807C7" w:rsidP="00D807C7">
      <w:pPr>
        <w:rPr>
          <w:b/>
          <w:bCs/>
          <w:caps/>
        </w:rPr>
      </w:pPr>
      <w:r w:rsidRPr="004109BF">
        <w:rPr>
          <w:b/>
          <w:bCs/>
          <w:caps/>
        </w:rPr>
        <w:t xml:space="preserve">DODAVATELe </w:t>
      </w:r>
      <w:r w:rsidRPr="004109BF">
        <w:t>(obchodní firma nebo název, sídlo, právní forma, IČ)</w:t>
      </w:r>
    </w:p>
    <w:p w:rsidR="00D807C7" w:rsidRPr="00D807C7" w:rsidRDefault="00D807C7" w:rsidP="00D807C7">
      <w:pPr>
        <w:rPr>
          <w:bCs/>
          <w:caps/>
        </w:rPr>
      </w:pPr>
      <w:r w:rsidRPr="00D807C7">
        <w:rPr>
          <w:bCs/>
          <w:caps/>
        </w:rPr>
        <w:t>.................................................................................................................</w:t>
      </w:r>
    </w:p>
    <w:p w:rsidR="00D807C7" w:rsidRPr="004109BF" w:rsidRDefault="00D807C7" w:rsidP="00D807C7">
      <w:pPr>
        <w:rPr>
          <w:b/>
          <w:bCs/>
          <w:caps/>
        </w:rPr>
      </w:pPr>
    </w:p>
    <w:p w:rsidR="00D807C7" w:rsidRPr="00D807C7" w:rsidRDefault="00D807C7" w:rsidP="00D807C7">
      <w:r w:rsidRPr="00D807C7">
        <w:t xml:space="preserve">uchazeče o výše uvedenou veřejnou zakázku </w:t>
      </w:r>
    </w:p>
    <w:p w:rsidR="00D807C7" w:rsidRPr="004109BF" w:rsidRDefault="00D807C7" w:rsidP="00D807C7"/>
    <w:p w:rsidR="00D807C7" w:rsidRPr="004109BF" w:rsidRDefault="00D807C7" w:rsidP="00D807C7"/>
    <w:p w:rsidR="00D807C7" w:rsidRPr="004109BF" w:rsidRDefault="00D807C7" w:rsidP="00D807C7">
      <w:r w:rsidRPr="004109BF">
        <w:t>Veřejný zadavatel – Objednatel*)</w:t>
      </w:r>
      <w:r w:rsidR="00B336F8">
        <w:t>:</w:t>
      </w:r>
      <w:r w:rsidRPr="004109BF">
        <w:t>.............................</w:t>
      </w:r>
      <w:r>
        <w:t>.............................</w:t>
      </w:r>
    </w:p>
    <w:p w:rsidR="00D807C7" w:rsidRPr="004109BF" w:rsidRDefault="00D807C7" w:rsidP="00D807C7">
      <w:r w:rsidRPr="004109BF">
        <w:t>IČ</w:t>
      </w:r>
      <w:r w:rsidR="00B336F8">
        <w:t>:</w:t>
      </w:r>
      <w:r w:rsidRPr="004109BF">
        <w:t xml:space="preserve"> .................................................</w:t>
      </w:r>
    </w:p>
    <w:p w:rsidR="00D807C7" w:rsidRPr="004109BF" w:rsidRDefault="00D807C7" w:rsidP="00D807C7">
      <w:r w:rsidRPr="004109BF">
        <w:t>se sídlem</w:t>
      </w:r>
      <w:r w:rsidR="00B336F8">
        <w:t>:</w:t>
      </w:r>
      <w:r w:rsidRPr="004109BF">
        <w:t>..............................................................................</w:t>
      </w:r>
      <w:r>
        <w:t>.....................</w:t>
      </w:r>
    </w:p>
    <w:p w:rsidR="00D807C7" w:rsidRPr="004109BF" w:rsidRDefault="00D807C7" w:rsidP="00D807C7">
      <w:r w:rsidRPr="004109BF">
        <w:t>zastoupený</w:t>
      </w:r>
      <w:r w:rsidR="00B336F8">
        <w:t>:</w:t>
      </w:r>
      <w:r w:rsidRPr="004109BF">
        <w:t>.............................................funkce</w:t>
      </w:r>
      <w:r w:rsidR="00B336F8">
        <w:t>:</w:t>
      </w:r>
      <w:r w:rsidRPr="004109BF">
        <w:t>..............</w:t>
      </w:r>
      <w:r>
        <w:t>........................</w:t>
      </w:r>
      <w:r w:rsidR="00B336F8">
        <w:t>,</w:t>
      </w:r>
    </w:p>
    <w:p w:rsidR="00D807C7" w:rsidRDefault="00D807C7" w:rsidP="00D807C7"/>
    <w:p w:rsidR="00D807C7" w:rsidRPr="004109BF" w:rsidRDefault="00D807C7" w:rsidP="00D807C7">
      <w:r w:rsidRPr="004109BF">
        <w:t xml:space="preserve">osvědčuje, že výše uvedený dodavatel pro něj provedl v období od ………………….do ……………………….. následující </w:t>
      </w:r>
      <w:r w:rsidR="00325783">
        <w:t>stavební práce</w:t>
      </w:r>
      <w:r w:rsidRPr="004109BF">
        <w:t>:</w:t>
      </w:r>
    </w:p>
    <w:p w:rsidR="00D807C7" w:rsidRPr="004109BF" w:rsidRDefault="00D807C7" w:rsidP="00D807C7"/>
    <w:p w:rsidR="00D807C7" w:rsidRPr="004109BF" w:rsidRDefault="00D807C7" w:rsidP="00D807C7">
      <w:r>
        <w:t xml:space="preserve">Název </w:t>
      </w:r>
      <w:r w:rsidR="001218F7">
        <w:t xml:space="preserve">stavebních prací: </w:t>
      </w:r>
      <w:r w:rsidRPr="004109BF">
        <w:t>........................................................</w:t>
      </w:r>
      <w:r>
        <w:t>.......................</w:t>
      </w:r>
    </w:p>
    <w:p w:rsidR="00D807C7" w:rsidRPr="004109BF" w:rsidRDefault="00D807C7" w:rsidP="00D807C7">
      <w:r w:rsidRPr="004109BF">
        <w:t xml:space="preserve">Rozsah </w:t>
      </w:r>
      <w:r w:rsidR="001218F7">
        <w:t>stavebních prací</w:t>
      </w:r>
      <w:r w:rsidRPr="004109BF">
        <w:t>:</w:t>
      </w:r>
      <w:r w:rsidR="00325783">
        <w:t>……………………………………………………………………………………………</w:t>
      </w:r>
    </w:p>
    <w:p w:rsidR="00D807C7" w:rsidRDefault="00D807C7" w:rsidP="00D807C7">
      <w:r w:rsidRPr="004109BF">
        <w:t xml:space="preserve">Cena </w:t>
      </w:r>
      <w:r w:rsidR="001218F7">
        <w:t>stavebních</w:t>
      </w:r>
      <w:r w:rsidR="00325783">
        <w:t xml:space="preserve"> prací</w:t>
      </w:r>
      <w:r w:rsidRPr="004109BF">
        <w:t>: ........................................................</w:t>
      </w:r>
      <w:r w:rsidR="00325783">
        <w:t>.....</w:t>
      </w:r>
      <w:r w:rsidRPr="004109BF">
        <w:t>Kč bez DPH</w:t>
      </w:r>
    </w:p>
    <w:p w:rsidR="00325783" w:rsidRPr="004109BF" w:rsidRDefault="00325783" w:rsidP="00D807C7">
      <w:r>
        <w:t>Místo provedení stavebních prací:…………………………………………………………………………….</w:t>
      </w:r>
    </w:p>
    <w:p w:rsidR="00325783" w:rsidRPr="004109BF" w:rsidRDefault="00325783" w:rsidP="00D807C7">
      <w:r>
        <w:t>Tyto stavební práce byly provedeny řádně a odborně</w:t>
      </w:r>
    </w:p>
    <w:p w:rsidR="00325783" w:rsidRDefault="00325783" w:rsidP="00D807C7"/>
    <w:p w:rsidR="00D807C7" w:rsidRPr="004109BF" w:rsidRDefault="00D807C7" w:rsidP="00D807C7">
      <w:r w:rsidRPr="004109BF">
        <w:t xml:space="preserve">V ………………………. dne ………………………                 </w:t>
      </w:r>
    </w:p>
    <w:p w:rsidR="00D807C7" w:rsidRPr="004109BF" w:rsidRDefault="00D807C7" w:rsidP="00D807C7">
      <w:pPr>
        <w:jc w:val="right"/>
      </w:pPr>
      <w:r w:rsidRPr="004109BF">
        <w:tab/>
      </w:r>
      <w:r w:rsidRPr="004109BF">
        <w:tab/>
      </w:r>
      <w:r w:rsidRPr="004109BF">
        <w:tab/>
      </w:r>
      <w:r w:rsidRPr="004109BF">
        <w:tab/>
      </w:r>
      <w:r w:rsidRPr="004109BF">
        <w:tab/>
      </w:r>
      <w:r w:rsidRPr="004109BF">
        <w:tab/>
        <w:t>……………………………………………………………….</w:t>
      </w:r>
    </w:p>
    <w:p w:rsidR="009D271F" w:rsidRDefault="00D807C7" w:rsidP="00D807C7">
      <w:pPr>
        <w:jc w:val="right"/>
      </w:pPr>
      <w:r w:rsidRPr="004109BF">
        <w:tab/>
      </w:r>
      <w:r w:rsidRPr="004109BF">
        <w:tab/>
      </w:r>
      <w:r w:rsidRPr="004109BF">
        <w:tab/>
      </w:r>
      <w:r w:rsidRPr="004109BF">
        <w:tab/>
      </w:r>
      <w:r w:rsidRPr="004109BF">
        <w:tab/>
        <w:t xml:space="preserve"> Podpis veřejného zadavatele</w:t>
      </w:r>
      <w:r w:rsidRPr="004109BF">
        <w:br/>
      </w:r>
      <w:r w:rsidRPr="004109BF">
        <w:tab/>
      </w:r>
      <w:r w:rsidRPr="004109BF">
        <w:tab/>
      </w:r>
      <w:r w:rsidRPr="004109BF">
        <w:tab/>
      </w:r>
      <w:r w:rsidRPr="004109BF">
        <w:tab/>
      </w:r>
      <w:r w:rsidRPr="004109BF">
        <w:tab/>
      </w:r>
      <w:r w:rsidRPr="004109BF">
        <w:tab/>
        <w:t xml:space="preserve">          nebo objednatele </w:t>
      </w:r>
      <w:r w:rsidR="009D271F"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:rsidTr="00A72381">
        <w:tc>
          <w:tcPr>
            <w:tcW w:w="9212" w:type="dxa"/>
          </w:tcPr>
          <w:p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:rsidTr="00A72381">
        <w:trPr>
          <w:trHeight w:val="408"/>
        </w:trPr>
        <w:tc>
          <w:tcPr>
            <w:tcW w:w="9212" w:type="dxa"/>
          </w:tcPr>
          <w:p w:rsidR="009D271F" w:rsidRPr="00680339" w:rsidRDefault="00BD75AB" w:rsidP="00A72381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Rekonstrukce středu města Nový Bor – I. etapa</w:t>
            </w:r>
          </w:p>
        </w:tc>
      </w:tr>
    </w:tbl>
    <w:p w:rsidR="009D271F" w:rsidRDefault="009D271F" w:rsidP="009D271F"/>
    <w:p w:rsidR="009D271F" w:rsidRDefault="009D271F" w:rsidP="009D271F"/>
    <w:p w:rsidR="009D271F" w:rsidRDefault="009D271F" w:rsidP="009D271F"/>
    <w:p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:rsidR="009D271F" w:rsidRDefault="009D271F" w:rsidP="009D271F">
      <w:pPr>
        <w:jc w:val="center"/>
        <w:rPr>
          <w:rFonts w:cs="Arial"/>
          <w:b/>
        </w:rPr>
      </w:pPr>
    </w:p>
    <w:p w:rsidR="009D271F" w:rsidRDefault="009D271F" w:rsidP="009D271F">
      <w:pPr>
        <w:jc w:val="center"/>
        <w:rPr>
          <w:rFonts w:cs="Arial"/>
          <w:b/>
        </w:rPr>
      </w:pPr>
    </w:p>
    <w:p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271F" w:rsidTr="00A72381">
        <w:tc>
          <w:tcPr>
            <w:tcW w:w="4606" w:type="dxa"/>
          </w:tcPr>
          <w:p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9D271F" w:rsidRDefault="00D72B91" w:rsidP="00A72381">
            <w:r>
              <w:t>Otevřené řízení</w:t>
            </w:r>
          </w:p>
        </w:tc>
      </w:tr>
      <w:tr w:rsidR="009D271F" w:rsidTr="00A72381">
        <w:tc>
          <w:tcPr>
            <w:tcW w:w="4606" w:type="dxa"/>
          </w:tcPr>
          <w:p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9D271F" w:rsidRDefault="00325783" w:rsidP="00A72381">
            <w:r>
              <w:t>Stavební práce</w:t>
            </w:r>
          </w:p>
        </w:tc>
      </w:tr>
    </w:tbl>
    <w:p w:rsidR="009D271F" w:rsidRDefault="009D271F" w:rsidP="009D271F">
      <w:pPr>
        <w:spacing w:line="360" w:lineRule="auto"/>
      </w:pPr>
    </w:p>
    <w:p w:rsidR="009D271F" w:rsidRDefault="009D271F" w:rsidP="009D271F">
      <w:pPr>
        <w:spacing w:line="36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9D271F" w:rsidTr="00B336F8">
        <w:tc>
          <w:tcPr>
            <w:tcW w:w="4644" w:type="dxa"/>
          </w:tcPr>
          <w:p w:rsidR="009D271F" w:rsidRPr="009E145E" w:rsidRDefault="009D271F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:rsidR="00BD75AB" w:rsidRDefault="00BD75AB" w:rsidP="00BD75AB">
            <w:pPr>
              <w:pStyle w:val="Bezmezer"/>
              <w:rPr>
                <w:b/>
              </w:rPr>
            </w:pPr>
            <w:r>
              <w:rPr>
                <w:b/>
              </w:rPr>
              <w:t>Město Nový Bor</w:t>
            </w:r>
          </w:p>
          <w:p w:rsidR="00BD75AB" w:rsidRPr="00690C93" w:rsidRDefault="00BD75AB" w:rsidP="00BD75AB">
            <w:pPr>
              <w:pStyle w:val="Bezmezer"/>
            </w:pPr>
            <w:r w:rsidRPr="00690C93">
              <w:rPr>
                <w:bCs/>
              </w:rPr>
              <w:t>Náměst</w:t>
            </w:r>
            <w:r>
              <w:rPr>
                <w:bCs/>
              </w:rPr>
              <w:t>í Míru 1</w:t>
            </w:r>
            <w:r>
              <w:rPr>
                <w:bCs/>
              </w:rPr>
              <w:br/>
              <w:t>473 01 Nový Bor</w:t>
            </w:r>
          </w:p>
          <w:p w:rsidR="009D271F" w:rsidRPr="00F96C33" w:rsidRDefault="009D271F" w:rsidP="00A72381">
            <w:pPr>
              <w:pStyle w:val="Bezmezer"/>
            </w:pPr>
          </w:p>
          <w:p w:rsidR="009D271F" w:rsidRDefault="009D271F" w:rsidP="00A72381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9D271F" w:rsidRPr="009E145E" w:rsidRDefault="009D271F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Zastoupení podle § 151 Zákona:</w:t>
            </w:r>
          </w:p>
          <w:p w:rsidR="009D271F" w:rsidRDefault="008B2500" w:rsidP="00A72381">
            <w:pPr>
              <w:pStyle w:val="Bezmezer"/>
            </w:pPr>
            <w:r>
              <w:rPr>
                <w:b/>
              </w:rPr>
              <w:t>QCM</w:t>
            </w:r>
            <w:r w:rsidR="009D271F" w:rsidRPr="00680339">
              <w:rPr>
                <w:b/>
              </w:rPr>
              <w:t>, s.r.o</w:t>
            </w:r>
            <w:r w:rsidR="009D271F">
              <w:t>.</w:t>
            </w:r>
            <w:r w:rsidR="009D271F">
              <w:rPr>
                <w:b/>
              </w:rPr>
              <w:t xml:space="preserve"> </w:t>
            </w:r>
          </w:p>
          <w:p w:rsidR="009D271F" w:rsidRDefault="009D271F" w:rsidP="00A72381">
            <w:pPr>
              <w:pStyle w:val="Bezmezer"/>
            </w:pPr>
            <w:r>
              <w:t xml:space="preserve">se sídlem Bellova 370/40, </w:t>
            </w:r>
          </w:p>
          <w:p w:rsidR="009D271F" w:rsidRDefault="009D271F" w:rsidP="00A72381">
            <w:pPr>
              <w:pStyle w:val="Bezmezer"/>
            </w:pPr>
            <w:r>
              <w:t>623 00 Brno</w:t>
            </w:r>
          </w:p>
          <w:p w:rsidR="009D271F" w:rsidRDefault="009D271F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9D271F" w:rsidRDefault="009D271F" w:rsidP="00A72381">
            <w:pPr>
              <w:pStyle w:val="Bezmezer"/>
              <w:rPr>
                <w:rFonts w:cs="Arial"/>
              </w:rPr>
            </w:pPr>
          </w:p>
        </w:tc>
      </w:tr>
      <w:tr w:rsidR="009D271F" w:rsidRPr="00680339" w:rsidTr="00B336F8">
        <w:tc>
          <w:tcPr>
            <w:tcW w:w="4644" w:type="dxa"/>
          </w:tcPr>
          <w:p w:rsidR="009D271F" w:rsidRDefault="009D271F" w:rsidP="00A72381">
            <w:pPr>
              <w:pStyle w:val="Bezmezer"/>
              <w:rPr>
                <w:rFonts w:cs="Arial"/>
              </w:rPr>
            </w:pPr>
            <w:r>
              <w:rPr>
                <w:b/>
              </w:rPr>
              <w:t>IČ:</w:t>
            </w:r>
            <w:r w:rsidR="001218F7">
              <w:rPr>
                <w:b/>
              </w:rPr>
              <w:t xml:space="preserve"> </w:t>
            </w:r>
            <w:r w:rsidR="00BD75AB">
              <w:rPr>
                <w:b/>
                <w:bCs/>
              </w:rPr>
              <w:t>00260771</w:t>
            </w:r>
          </w:p>
        </w:tc>
        <w:tc>
          <w:tcPr>
            <w:tcW w:w="4568" w:type="dxa"/>
          </w:tcPr>
          <w:p w:rsidR="009D271F" w:rsidRPr="00680339" w:rsidRDefault="009D271F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IČ: 26262525</w:t>
            </w:r>
          </w:p>
        </w:tc>
      </w:tr>
    </w:tbl>
    <w:p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  <w:r w:rsidRPr="008D7C43">
              <w:rPr>
                <w:rFonts w:cs="Arial"/>
                <w:u w:val="single"/>
              </w:rPr>
              <w:t>Uchazeč:</w:t>
            </w: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:rsidR="009D271F" w:rsidRDefault="009D271F" w:rsidP="009D271F">
      <w:pPr>
        <w:spacing w:line="360" w:lineRule="auto"/>
      </w:pPr>
    </w:p>
    <w:p w:rsidR="009D271F" w:rsidRDefault="009D271F" w:rsidP="009D271F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 souladu se smlouvou dle § 51 odst. 6 zákona č. 137/2006 Sb.</w:t>
      </w:r>
    </w:p>
    <w:p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:rsidTr="00A72381">
        <w:tc>
          <w:tcPr>
            <w:tcW w:w="9212" w:type="dxa"/>
          </w:tcPr>
          <w:p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9D271F" w:rsidTr="00A72381">
        <w:trPr>
          <w:trHeight w:val="408"/>
        </w:trPr>
        <w:tc>
          <w:tcPr>
            <w:tcW w:w="9212" w:type="dxa"/>
          </w:tcPr>
          <w:p w:rsidR="009D271F" w:rsidRPr="00680339" w:rsidRDefault="00BD75AB" w:rsidP="00A72381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Rekonstrukce středu města Nový Bor – I. etapa</w:t>
            </w:r>
          </w:p>
        </w:tc>
      </w:tr>
    </w:tbl>
    <w:p w:rsidR="009D271F" w:rsidRDefault="009D271F" w:rsidP="009D271F"/>
    <w:p w:rsidR="009D271F" w:rsidRDefault="009D271F" w:rsidP="009D271F"/>
    <w:p w:rsidR="009D271F" w:rsidRDefault="009D271F" w:rsidP="009D271F"/>
    <w:p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p w:rsidR="009D271F" w:rsidRDefault="009D271F" w:rsidP="009D271F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  <w:r w:rsidRPr="008D7C43">
              <w:rPr>
                <w:rFonts w:cs="Arial"/>
                <w:u w:val="single"/>
              </w:rPr>
              <w:t>Uchazeč:</w:t>
            </w: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:rsidR="009D271F" w:rsidRDefault="009D271F" w:rsidP="009D271F">
      <w:pPr>
        <w:spacing w:line="276" w:lineRule="auto"/>
        <w:jc w:val="both"/>
        <w:rPr>
          <w:rFonts w:cs="Arial"/>
        </w:rPr>
      </w:pPr>
    </w:p>
    <w:p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>,který je uchazečem o výše uvedenou veřejnou zakázku</w:t>
      </w:r>
    </w:p>
    <w:p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:rsidR="00796281" w:rsidRDefault="00796281" w:rsidP="00796281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s Výzvou k podání nabídek </w:t>
      </w:r>
      <w:r>
        <w:rPr>
          <w:rFonts w:cs="Arial"/>
        </w:rPr>
        <w:t>- z</w:t>
      </w:r>
      <w:r w:rsidRPr="00796281">
        <w:rPr>
          <w:rFonts w:cs="Arial"/>
        </w:rPr>
        <w:t>adávací dokumentaci</w:t>
      </w:r>
    </w:p>
    <w:p w:rsidR="00796281" w:rsidRDefault="00796281" w:rsidP="00796281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796281" w:rsidRPr="00C95746" w:rsidTr="00796281">
        <w:trPr>
          <w:trHeight w:val="567"/>
        </w:trPr>
        <w:tc>
          <w:tcPr>
            <w:tcW w:w="5000" w:type="pct"/>
            <w:shd w:val="clear" w:color="auto" w:fill="auto"/>
            <w:vAlign w:val="center"/>
          </w:tcPr>
          <w:p w:rsidR="00796281" w:rsidRPr="00C95746" w:rsidRDefault="00796281" w:rsidP="00A72381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95746">
              <w:rPr>
                <w:rFonts w:cs="Arial"/>
                <w:b/>
                <w:sz w:val="20"/>
                <w:szCs w:val="20"/>
              </w:rPr>
              <w:t>Seznam statutárních orgánů nebo členů statutárního orgánů, kteří v posledních 3 letech od konce lhůty pro podání nabídek byli v pracovněprávním, funkčním či obdobném poměru u zadavatele (§ 69 odst. 3 písm. a) Zákona):</w:t>
            </w:r>
          </w:p>
        </w:tc>
      </w:tr>
      <w:tr w:rsidR="00796281" w:rsidTr="00A72381">
        <w:trPr>
          <w:trHeight w:val="567"/>
        </w:trPr>
        <w:tc>
          <w:tcPr>
            <w:tcW w:w="5000" w:type="pct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</w:tbl>
    <w:p w:rsidR="00796281" w:rsidRPr="00796281" w:rsidRDefault="00796281" w:rsidP="00796281">
      <w:pPr>
        <w:spacing w:line="276" w:lineRule="auto"/>
        <w:ind w:left="360"/>
        <w:jc w:val="both"/>
        <w:rPr>
          <w:rFonts w:cs="Arial"/>
          <w:b/>
        </w:rPr>
      </w:pPr>
      <w:r w:rsidRPr="00796281">
        <w:rPr>
          <w:rFonts w:cs="Arial"/>
          <w:b/>
        </w:rPr>
        <w:t>3.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796281" w:rsidRPr="00C95746" w:rsidTr="00796281">
        <w:trPr>
          <w:trHeight w:val="567"/>
        </w:trPr>
        <w:tc>
          <w:tcPr>
            <w:tcW w:w="5000" w:type="pct"/>
            <w:shd w:val="clear" w:color="auto" w:fill="auto"/>
            <w:vAlign w:val="center"/>
          </w:tcPr>
          <w:p w:rsidR="00796281" w:rsidRPr="00C95746" w:rsidRDefault="00796281" w:rsidP="00A72381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95746">
              <w:rPr>
                <w:rFonts w:cs="Arial"/>
                <w:b/>
                <w:sz w:val="20"/>
                <w:szCs w:val="20"/>
              </w:rPr>
              <w:t>Má-li dodavatel formu akciové společnosti, seznam vlastníků akcií, jejichž souhrnná jmenovitá hodnota přesahuje 10 procent základního kapitálu, vyhotovený ve lhůtě pro podání nabídek (§ 69 odst. 3 písm. b) Zákona):</w:t>
            </w:r>
          </w:p>
        </w:tc>
      </w:tr>
      <w:tr w:rsidR="00796281" w:rsidTr="00A72381">
        <w:trPr>
          <w:trHeight w:val="567"/>
        </w:trPr>
        <w:tc>
          <w:tcPr>
            <w:tcW w:w="5000" w:type="pct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</w:tbl>
    <w:p w:rsidR="00796281" w:rsidRDefault="00796281" w:rsidP="00796281">
      <w:pPr>
        <w:spacing w:line="276" w:lineRule="auto"/>
        <w:ind w:left="360"/>
        <w:jc w:val="both"/>
        <w:rPr>
          <w:rFonts w:cs="Arial"/>
        </w:rPr>
      </w:pPr>
    </w:p>
    <w:p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:rsidR="00796281" w:rsidRDefault="00796281" w:rsidP="00796281">
      <w:pPr>
        <w:pStyle w:val="Odstavecseseznamem"/>
        <w:numPr>
          <w:ilvl w:val="0"/>
          <w:numId w:val="19"/>
        </w:numPr>
      </w:pPr>
      <w:r w:rsidRPr="00A75701">
        <w:lastRenderedPageBreak/>
        <w:t>neuzavřela a neuzavře zakázanou dohodu podle zvláštního předpisu (zák. č. 143/2001 Sb., o ochraně hospodářské soutěže) v souvislosti se zadávanou veřejnou zakázkou (§ 69 odst. 3 písm. c) Zákona),</w:t>
      </w:r>
    </w:p>
    <w:p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 xml:space="preserve">se před podáním nabídky podrobně seznámila </w:t>
      </w:r>
      <w:r w:rsidRPr="00A75701">
        <w:t>se zadávacími podmínkami,</w:t>
      </w:r>
    </w:p>
    <w:p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>při zpracování nabídky přihlédla ke všem informacím a okolnostem významným pro plnění této veřejné zakázky,</w:t>
      </w:r>
    </w:p>
    <w:p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 xml:space="preserve">je vázána celým obsahem nabídky po celou dobu během zadávací lhůty, která začíná běžet okamžikem skončení lhůty pro podání nabídek a končí </w:t>
      </w:r>
      <w:r>
        <w:rPr>
          <w:bCs/>
        </w:rPr>
        <w:t>90</w:t>
      </w:r>
      <w:r w:rsidRPr="00796281">
        <w:rPr>
          <w:bCs/>
        </w:rPr>
        <w:t xml:space="preserve"> dnů od skončení lhůty pro podání nabídek</w:t>
      </w:r>
    </w:p>
    <w:p w:rsidR="00796281" w:rsidRDefault="00796281" w:rsidP="00796281">
      <w:pPr>
        <w:pStyle w:val="Odstavecseseznamem"/>
        <w:numPr>
          <w:ilvl w:val="0"/>
          <w:numId w:val="19"/>
        </w:numPr>
        <w:rPr>
          <w:bCs/>
        </w:rPr>
      </w:pPr>
      <w:r w:rsidRPr="00796281">
        <w:rPr>
          <w:bCs/>
        </w:rPr>
        <w:t>podpisem nabídky (návrhu smlouvy) potvrzuje správnost a závaznost nabídky v plném jejím rozsahu, tj. včetně tohoto Prohlášení;</w:t>
      </w:r>
    </w:p>
    <w:p w:rsidR="00796281" w:rsidRPr="00DF7FA5" w:rsidRDefault="00796281" w:rsidP="00DF7FA5">
      <w:pPr>
        <w:pStyle w:val="Odstavecseseznamem"/>
        <w:numPr>
          <w:ilvl w:val="0"/>
          <w:numId w:val="19"/>
        </w:numPr>
        <w:rPr>
          <w:bCs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796281" w:rsidRPr="00E74DB6" w:rsidTr="00796281">
        <w:trPr>
          <w:trHeight w:val="454"/>
        </w:trPr>
        <w:tc>
          <w:tcPr>
            <w:tcW w:w="1814" w:type="pct"/>
            <w:shd w:val="clear" w:color="auto" w:fill="auto"/>
            <w:vAlign w:val="center"/>
          </w:tcPr>
          <w:p w:rsidR="00796281" w:rsidRPr="00796281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796281">
              <w:rPr>
                <w:rFonts w:ascii="Verdana" w:hAnsi="Verdana" w:cs="Arial"/>
                <w:b/>
                <w:sz w:val="20"/>
                <w:szCs w:val="20"/>
              </w:rPr>
              <w:t>Předložená nabídka obsahuje celkem listů:</w:t>
            </w:r>
          </w:p>
        </w:tc>
        <w:tc>
          <w:tcPr>
            <w:tcW w:w="3186" w:type="pct"/>
            <w:shd w:val="clear" w:color="auto" w:fill="auto"/>
            <w:vAlign w:val="center"/>
          </w:tcPr>
          <w:p w:rsidR="00796281" w:rsidRPr="00796281" w:rsidRDefault="00796281" w:rsidP="005D1E4E">
            <w:pPr>
              <w:rPr>
                <w:rFonts w:cs="Arial"/>
                <w:sz w:val="20"/>
                <w:szCs w:val="20"/>
              </w:rPr>
            </w:pPr>
            <w:r w:rsidRPr="00796281">
              <w:rPr>
                <w:rFonts w:cs="Arial"/>
                <w:sz w:val="20"/>
                <w:szCs w:val="20"/>
              </w:rPr>
              <w:t xml:space="preserve">       …….    (slovy:</w:t>
            </w:r>
            <w:r w:rsidR="005D1E4E">
              <w:rPr>
                <w:rFonts w:cs="Arial"/>
                <w:sz w:val="20"/>
                <w:szCs w:val="20"/>
              </w:rPr>
              <w:t>…</w:t>
            </w:r>
            <w:r w:rsidRPr="00796281">
              <w:rPr>
                <w:rFonts w:cs="Arial"/>
                <w:sz w:val="20"/>
                <w:szCs w:val="20"/>
              </w:rPr>
              <w:t>)</w:t>
            </w:r>
          </w:p>
        </w:tc>
      </w:tr>
    </w:tbl>
    <w:p w:rsidR="00796281" w:rsidRPr="00796281" w:rsidRDefault="00796281" w:rsidP="00796281">
      <w:pPr>
        <w:rPr>
          <w:bCs/>
        </w:rPr>
      </w:pPr>
    </w:p>
    <w:p w:rsidR="00796281" w:rsidRDefault="00796281" w:rsidP="00796281">
      <w:pPr>
        <w:spacing w:line="276" w:lineRule="auto"/>
        <w:ind w:left="360"/>
        <w:jc w:val="both"/>
        <w:rPr>
          <w:rFonts w:cs="Arial"/>
        </w:rPr>
      </w:pPr>
    </w:p>
    <w:p w:rsidR="00796281" w:rsidRDefault="00796281" w:rsidP="00796281">
      <w:pPr>
        <w:spacing w:line="276" w:lineRule="auto"/>
        <w:ind w:left="360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  <w:tr w:rsidR="00796281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  <w:tr w:rsidR="00796281" w:rsidTr="00A72381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</w:tbl>
    <w:p w:rsidR="00796281" w:rsidRPr="00796281" w:rsidRDefault="00796281" w:rsidP="00796281">
      <w:pPr>
        <w:spacing w:line="276" w:lineRule="auto"/>
        <w:ind w:left="360"/>
        <w:jc w:val="both"/>
        <w:rPr>
          <w:rFonts w:cs="Arial"/>
        </w:rPr>
      </w:pPr>
    </w:p>
    <w:sectPr w:rsidR="00796281" w:rsidRPr="00796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483" w:rsidRDefault="00BD4483" w:rsidP="00485B37">
      <w:pPr>
        <w:spacing w:after="0"/>
      </w:pPr>
      <w:r>
        <w:separator/>
      </w:r>
    </w:p>
  </w:endnote>
  <w:endnote w:type="continuationSeparator" w:id="0">
    <w:p w:rsidR="00BD4483" w:rsidRDefault="00BD4483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483" w:rsidRDefault="00BD4483" w:rsidP="00485B37">
      <w:pPr>
        <w:spacing w:after="0"/>
      </w:pPr>
      <w:r>
        <w:separator/>
      </w:r>
    </w:p>
  </w:footnote>
  <w:footnote w:type="continuationSeparator" w:id="0">
    <w:p w:rsidR="00BD4483" w:rsidRDefault="00BD4483" w:rsidP="00485B37">
      <w:pPr>
        <w:spacing w:after="0"/>
      </w:pPr>
      <w:r>
        <w:continuationSeparator/>
      </w:r>
    </w:p>
  </w:footnote>
  <w:footnote w:id="1">
    <w:p w:rsidR="005C01D8" w:rsidRPr="00D507DE" w:rsidRDefault="005C01D8" w:rsidP="005C01D8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12/12/09 – 12/06/10</w:t>
      </w:r>
    </w:p>
    <w:p w:rsidR="005C01D8" w:rsidRDefault="005C01D8" w:rsidP="005C01D8">
      <w:pPr>
        <w:ind w:firstLine="14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F3101"/>
    <w:multiLevelType w:val="hybridMultilevel"/>
    <w:tmpl w:val="D798650E"/>
    <w:lvl w:ilvl="0" w:tplc="593A57CE">
      <w:numFmt w:val="bullet"/>
      <w:lvlText w:val="-"/>
      <w:lvlJc w:val="left"/>
      <w:pPr>
        <w:ind w:left="374" w:hanging="360"/>
      </w:pPr>
      <w:rPr>
        <w:rFonts w:ascii="Verdana" w:eastAsiaTheme="minorHAns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1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4"/>
  </w:num>
  <w:num w:numId="9">
    <w:abstractNumId w:val="11"/>
  </w:num>
  <w:num w:numId="10">
    <w:abstractNumId w:val="12"/>
  </w:num>
  <w:num w:numId="11">
    <w:abstractNumId w:val="15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6"/>
  </w:num>
  <w:num w:numId="16">
    <w:abstractNumId w:val="2"/>
  </w:num>
  <w:num w:numId="17">
    <w:abstractNumId w:val="6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B0"/>
    <w:rsid w:val="00042D5F"/>
    <w:rsid w:val="000744E1"/>
    <w:rsid w:val="0007506E"/>
    <w:rsid w:val="00085248"/>
    <w:rsid w:val="00092EAE"/>
    <w:rsid w:val="001218F7"/>
    <w:rsid w:val="001451AF"/>
    <w:rsid w:val="001654A3"/>
    <w:rsid w:val="00185713"/>
    <w:rsid w:val="001943EA"/>
    <w:rsid w:val="001E707F"/>
    <w:rsid w:val="002102F2"/>
    <w:rsid w:val="002528F2"/>
    <w:rsid w:val="00293D62"/>
    <w:rsid w:val="002B01E0"/>
    <w:rsid w:val="00325783"/>
    <w:rsid w:val="00382637"/>
    <w:rsid w:val="00390820"/>
    <w:rsid w:val="003A41E3"/>
    <w:rsid w:val="003C06B3"/>
    <w:rsid w:val="003D6976"/>
    <w:rsid w:val="0042454E"/>
    <w:rsid w:val="0043072A"/>
    <w:rsid w:val="00446A5B"/>
    <w:rsid w:val="00485B37"/>
    <w:rsid w:val="004B09DB"/>
    <w:rsid w:val="004D3992"/>
    <w:rsid w:val="004D5B4B"/>
    <w:rsid w:val="004E2982"/>
    <w:rsid w:val="0052390D"/>
    <w:rsid w:val="0055591F"/>
    <w:rsid w:val="00567184"/>
    <w:rsid w:val="005C01D8"/>
    <w:rsid w:val="005C5367"/>
    <w:rsid w:val="005D1E4E"/>
    <w:rsid w:val="005D26DE"/>
    <w:rsid w:val="005D589F"/>
    <w:rsid w:val="005F57C1"/>
    <w:rsid w:val="006459E6"/>
    <w:rsid w:val="00674DAF"/>
    <w:rsid w:val="00680339"/>
    <w:rsid w:val="00690CB1"/>
    <w:rsid w:val="006A522C"/>
    <w:rsid w:val="006B1B6C"/>
    <w:rsid w:val="006C73E2"/>
    <w:rsid w:val="006F49BD"/>
    <w:rsid w:val="006F6FE8"/>
    <w:rsid w:val="00730DCB"/>
    <w:rsid w:val="00751B89"/>
    <w:rsid w:val="007775F3"/>
    <w:rsid w:val="00796281"/>
    <w:rsid w:val="00797B85"/>
    <w:rsid w:val="007A1D79"/>
    <w:rsid w:val="007D34D5"/>
    <w:rsid w:val="00822DB0"/>
    <w:rsid w:val="008B2500"/>
    <w:rsid w:val="008C29FF"/>
    <w:rsid w:val="008D7C43"/>
    <w:rsid w:val="009D271F"/>
    <w:rsid w:val="009E145E"/>
    <w:rsid w:val="00A20770"/>
    <w:rsid w:val="00A31FD5"/>
    <w:rsid w:val="00AB31D3"/>
    <w:rsid w:val="00B242FE"/>
    <w:rsid w:val="00B336F8"/>
    <w:rsid w:val="00BD4483"/>
    <w:rsid w:val="00BD75AB"/>
    <w:rsid w:val="00BD78A3"/>
    <w:rsid w:val="00BE467E"/>
    <w:rsid w:val="00BF747D"/>
    <w:rsid w:val="00C46490"/>
    <w:rsid w:val="00CD4DD6"/>
    <w:rsid w:val="00CF6A34"/>
    <w:rsid w:val="00D13171"/>
    <w:rsid w:val="00D52845"/>
    <w:rsid w:val="00D72B91"/>
    <w:rsid w:val="00D807C7"/>
    <w:rsid w:val="00DC2CC3"/>
    <w:rsid w:val="00DC5FB4"/>
    <w:rsid w:val="00DD5FFD"/>
    <w:rsid w:val="00DE693C"/>
    <w:rsid w:val="00DF7FA5"/>
    <w:rsid w:val="00E0408A"/>
    <w:rsid w:val="00E2272D"/>
    <w:rsid w:val="00E339CF"/>
    <w:rsid w:val="00E64BD7"/>
    <w:rsid w:val="00EB580D"/>
    <w:rsid w:val="00EB68B0"/>
    <w:rsid w:val="00EF3F2B"/>
    <w:rsid w:val="00F56159"/>
    <w:rsid w:val="00F65FF6"/>
    <w:rsid w:val="00FB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zakazky.novy-bor.cz/profile_display_2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D7362-3DFE-4212-90AC-162EB14D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10</Pages>
  <Words>1577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Motal</cp:lastModifiedBy>
  <cp:revision>23</cp:revision>
  <dcterms:created xsi:type="dcterms:W3CDTF">2013-07-23T08:58:00Z</dcterms:created>
  <dcterms:modified xsi:type="dcterms:W3CDTF">2014-02-18T14:21:00Z</dcterms:modified>
</cp:coreProperties>
</file>